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C50" w:rsidRPr="00CB7734" w:rsidRDefault="00902C50" w:rsidP="00B06191">
      <w:pPr>
        <w:tabs>
          <w:tab w:val="left" w:pos="284"/>
        </w:tabs>
        <w:jc w:val="center"/>
        <w:rPr>
          <w:b/>
          <w:bCs/>
          <w:color w:val="2E74B5"/>
          <w:szCs w:val="20"/>
        </w:rPr>
      </w:pPr>
      <w:bookmarkStart w:id="0" w:name="_GoBack"/>
      <w:bookmarkEnd w:id="0"/>
      <w:r w:rsidRPr="00CB7734">
        <w:rPr>
          <w:b/>
          <w:bCs/>
          <w:color w:val="2E74B5"/>
          <w:szCs w:val="20"/>
        </w:rPr>
        <w:t>ARKUSZ INDYWIDUALNEJ OCENY SZKOLENIA</w:t>
      </w:r>
      <w:r w:rsidR="00B06191" w:rsidRPr="00CB7734">
        <w:rPr>
          <w:b/>
          <w:bCs/>
          <w:color w:val="2E74B5"/>
          <w:szCs w:val="20"/>
        </w:rPr>
        <w:t xml:space="preserve"> </w:t>
      </w:r>
      <w:r w:rsidRPr="00CB7734">
        <w:rPr>
          <w:b/>
          <w:bCs/>
          <w:color w:val="2E74B5"/>
          <w:szCs w:val="20"/>
        </w:rPr>
        <w:t>(AIOS)</w:t>
      </w:r>
    </w:p>
    <w:p w:rsidR="00B06191" w:rsidRPr="00CB7734" w:rsidRDefault="00B964CB" w:rsidP="00367316">
      <w:pPr>
        <w:tabs>
          <w:tab w:val="left" w:pos="284"/>
        </w:tabs>
        <w:spacing w:line="276" w:lineRule="auto"/>
        <w:jc w:val="both"/>
        <w:rPr>
          <w:color w:val="5B9BD5"/>
          <w:sz w:val="20"/>
          <w:szCs w:val="20"/>
        </w:rPr>
      </w:pPr>
      <w:r w:rsidRPr="00CB7734">
        <w:rPr>
          <w:noProof/>
          <w:color w:val="5B9BD5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81280</wp:posOffset>
                </wp:positionV>
                <wp:extent cx="3115310" cy="0"/>
                <wp:effectExtent l="6985" t="8890" r="11430" b="10160"/>
                <wp:wrapNone/>
                <wp:docPr id="5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53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AA3D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0" o:spid="_x0000_s1026" type="#_x0000_t32" style="position:absolute;margin-left:.75pt;margin-top:6.4pt;width:245.3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"/>
            </w:pict>
          </mc:Fallback>
        </mc:AlternateContent>
      </w:r>
    </w:p>
    <w:p w:rsidR="00B75621" w:rsidRDefault="00694D6E" w:rsidP="00B75621">
      <w:pPr>
        <w:tabs>
          <w:tab w:val="left" w:pos="284"/>
        </w:tabs>
        <w:spacing w:line="276" w:lineRule="auto"/>
        <w:jc w:val="both"/>
        <w:rPr>
          <w:sz w:val="18"/>
          <w:szCs w:val="20"/>
        </w:rPr>
      </w:pPr>
      <w:r>
        <w:rPr>
          <w:sz w:val="18"/>
          <w:szCs w:val="20"/>
        </w:rPr>
        <w:t>P</w:t>
      </w:r>
      <w:r w:rsidR="00B75621" w:rsidRPr="00CB7734">
        <w:rPr>
          <w:sz w:val="18"/>
          <w:szCs w:val="20"/>
        </w:rPr>
        <w:t xml:space="preserve">rosimy o wypełnienie formularza. Przekazane informacje </w:t>
      </w:r>
      <w:r w:rsidR="00B75621">
        <w:rPr>
          <w:sz w:val="18"/>
          <w:szCs w:val="20"/>
        </w:rPr>
        <w:t>pozwolą ocenić</w:t>
      </w:r>
      <w:r w:rsidR="00B75621" w:rsidRPr="00CB7734">
        <w:rPr>
          <w:sz w:val="18"/>
          <w:szCs w:val="20"/>
        </w:rPr>
        <w:t xml:space="preserve"> efektywnoś</w:t>
      </w:r>
      <w:r w:rsidR="00B75621">
        <w:rPr>
          <w:sz w:val="18"/>
          <w:szCs w:val="20"/>
        </w:rPr>
        <w:t>ć przeprowadzonego</w:t>
      </w:r>
      <w:r w:rsidR="00B75621" w:rsidRPr="00CB7734">
        <w:rPr>
          <w:sz w:val="18"/>
          <w:szCs w:val="20"/>
        </w:rPr>
        <w:t xml:space="preserve"> szkole</w:t>
      </w:r>
      <w:r w:rsidR="00B75621">
        <w:rPr>
          <w:sz w:val="18"/>
          <w:szCs w:val="20"/>
        </w:rPr>
        <w:t>nia</w:t>
      </w:r>
      <w:r w:rsidR="0074637D">
        <w:rPr>
          <w:sz w:val="18"/>
          <w:szCs w:val="20"/>
        </w:rPr>
        <w:t>. Prosimy o </w:t>
      </w:r>
      <w:r w:rsidR="00B75621" w:rsidRPr="00CB7734">
        <w:rPr>
          <w:sz w:val="18"/>
          <w:szCs w:val="20"/>
        </w:rPr>
        <w:t>wypełnienie wszystkich rubryk i przekazanie arkusza organizatorowi szkolenia. Dziękujemy.</w:t>
      </w:r>
    </w:p>
    <w:p w:rsidR="00B75621" w:rsidRDefault="00B75621" w:rsidP="00B75621">
      <w:pPr>
        <w:tabs>
          <w:tab w:val="left" w:pos="284"/>
        </w:tabs>
        <w:spacing w:line="276" w:lineRule="auto"/>
        <w:jc w:val="both"/>
        <w:rPr>
          <w:sz w:val="18"/>
          <w:szCs w:val="20"/>
        </w:rPr>
      </w:pPr>
    </w:p>
    <w:p w:rsidR="00B06191" w:rsidRPr="00CB7734" w:rsidRDefault="00B06191" w:rsidP="000C755B">
      <w:pPr>
        <w:pStyle w:val="Akapitzlist"/>
        <w:numPr>
          <w:ilvl w:val="0"/>
          <w:numId w:val="2"/>
        </w:numPr>
        <w:tabs>
          <w:tab w:val="left" w:pos="284"/>
        </w:tabs>
        <w:ind w:left="720" w:hanging="720"/>
        <w:rPr>
          <w:b/>
          <w:color w:val="2E74B5"/>
          <w:sz w:val="20"/>
          <w:szCs w:val="20"/>
        </w:rPr>
      </w:pPr>
      <w:r w:rsidRPr="00CB7734">
        <w:rPr>
          <w:b/>
          <w:color w:val="2E74B5"/>
          <w:sz w:val="20"/>
          <w:szCs w:val="20"/>
        </w:rPr>
        <w:t>DANE O SZKOLENIU</w:t>
      </w:r>
      <w:r w:rsidR="00EB2E41">
        <w:rPr>
          <w:b/>
          <w:color w:val="2E74B5"/>
          <w:sz w:val="20"/>
          <w:szCs w:val="20"/>
        </w:rPr>
        <w:t xml:space="preserve"> </w:t>
      </w:r>
      <w:r w:rsidR="00EB2E41">
        <w:rPr>
          <w:b/>
          <w:color w:val="2E74B5"/>
          <w:sz w:val="16"/>
          <w:szCs w:val="16"/>
        </w:rPr>
        <w:t>(</w:t>
      </w:r>
      <w:r w:rsidR="00EB2E41" w:rsidRPr="00406A95">
        <w:rPr>
          <w:i/>
          <w:color w:val="2E74B5"/>
          <w:sz w:val="16"/>
          <w:szCs w:val="16"/>
        </w:rPr>
        <w:t>wypełnić drukowanymi literami</w:t>
      </w:r>
      <w:r w:rsidR="00406A95">
        <w:rPr>
          <w:b/>
          <w:color w:val="2E74B5"/>
          <w:sz w:val="16"/>
          <w:szCs w:val="16"/>
        </w:rPr>
        <w:t>)</w:t>
      </w:r>
    </w:p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796"/>
      </w:tblGrid>
      <w:tr w:rsidR="00D545B0" w:rsidRPr="00CB7734" w:rsidTr="00CB7734">
        <w:trPr>
          <w:trHeight w:val="397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B0" w:rsidRPr="00CB7734" w:rsidRDefault="00D545B0" w:rsidP="00CB7734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CB7734">
              <w:rPr>
                <w:sz w:val="20"/>
                <w:szCs w:val="20"/>
              </w:rPr>
              <w:t>Temat szkolenia: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B0" w:rsidRPr="00CB7734" w:rsidRDefault="00D545B0" w:rsidP="00CB7734">
            <w:pPr>
              <w:tabs>
                <w:tab w:val="left" w:pos="360"/>
              </w:tabs>
              <w:rPr>
                <w:color w:val="808080"/>
                <w:sz w:val="20"/>
                <w:szCs w:val="20"/>
              </w:rPr>
            </w:pPr>
          </w:p>
        </w:tc>
      </w:tr>
      <w:tr w:rsidR="00B06191" w:rsidRPr="00CB7734" w:rsidTr="00CB7734">
        <w:trPr>
          <w:trHeight w:val="397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191" w:rsidRPr="00CB7734" w:rsidRDefault="00B06191" w:rsidP="00CB7734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CB7734">
              <w:rPr>
                <w:sz w:val="20"/>
                <w:szCs w:val="20"/>
              </w:rPr>
              <w:t>Termin szkolenia: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191" w:rsidRPr="00CB7734" w:rsidRDefault="00B06191" w:rsidP="00CB7734">
            <w:pPr>
              <w:rPr>
                <w:sz w:val="20"/>
                <w:szCs w:val="20"/>
              </w:rPr>
            </w:pPr>
          </w:p>
        </w:tc>
      </w:tr>
      <w:tr w:rsidR="00F0676E" w:rsidRPr="00CB7734" w:rsidTr="00CB7734">
        <w:trPr>
          <w:trHeight w:val="397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76E" w:rsidRPr="00CB7734" w:rsidRDefault="00F0676E" w:rsidP="00CB7734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CB7734">
              <w:rPr>
                <w:sz w:val="20"/>
                <w:szCs w:val="20"/>
              </w:rPr>
              <w:t>Miejsce szkolenia: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76E" w:rsidRPr="00CB7734" w:rsidRDefault="00F0676E" w:rsidP="00CB7734">
            <w:pPr>
              <w:rPr>
                <w:sz w:val="20"/>
                <w:szCs w:val="20"/>
              </w:rPr>
            </w:pPr>
          </w:p>
        </w:tc>
      </w:tr>
      <w:tr w:rsidR="00F0676E" w:rsidRPr="00CB7734" w:rsidTr="00CB7734">
        <w:trPr>
          <w:trHeight w:val="397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76E" w:rsidRPr="00CB7734" w:rsidRDefault="00B06191" w:rsidP="00CB7734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CB7734">
              <w:rPr>
                <w:sz w:val="20"/>
                <w:szCs w:val="20"/>
              </w:rPr>
              <w:t>Wykonawca</w:t>
            </w:r>
            <w:r w:rsidR="00F0676E" w:rsidRPr="00CB7734">
              <w:rPr>
                <w:sz w:val="20"/>
                <w:szCs w:val="20"/>
              </w:rPr>
              <w:t xml:space="preserve"> szkolenia: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76E" w:rsidRPr="00CB7734" w:rsidRDefault="00F0676E" w:rsidP="00CB7734">
            <w:pPr>
              <w:rPr>
                <w:sz w:val="20"/>
                <w:szCs w:val="20"/>
              </w:rPr>
            </w:pPr>
          </w:p>
        </w:tc>
      </w:tr>
    </w:tbl>
    <w:p w:rsidR="00B06191" w:rsidRPr="00CB7734" w:rsidRDefault="00B06191" w:rsidP="00B06191">
      <w:pPr>
        <w:pStyle w:val="Akapitzlist"/>
        <w:tabs>
          <w:tab w:val="left" w:pos="284"/>
        </w:tabs>
        <w:ind w:left="720"/>
        <w:rPr>
          <w:b/>
          <w:color w:val="5B9BD5"/>
          <w:sz w:val="20"/>
          <w:szCs w:val="20"/>
        </w:rPr>
      </w:pPr>
    </w:p>
    <w:p w:rsidR="002C6014" w:rsidRDefault="002E07D6" w:rsidP="00B964CB">
      <w:pPr>
        <w:pStyle w:val="Akapitzlist"/>
        <w:numPr>
          <w:ilvl w:val="0"/>
          <w:numId w:val="2"/>
        </w:numPr>
        <w:tabs>
          <w:tab w:val="left" w:pos="284"/>
        </w:tabs>
        <w:ind w:left="720" w:hanging="720"/>
        <w:rPr>
          <w:b/>
          <w:color w:val="2E74B5"/>
          <w:sz w:val="20"/>
          <w:szCs w:val="20"/>
        </w:rPr>
      </w:pPr>
      <w:r>
        <w:rPr>
          <w:b/>
          <w:color w:val="2E74B5"/>
          <w:sz w:val="20"/>
          <w:szCs w:val="20"/>
        </w:rPr>
        <w:t>INFORMACJE O UCZESTNIKU SZKOLENIA</w:t>
      </w:r>
    </w:p>
    <w:p w:rsidR="00B964CB" w:rsidRPr="00B964CB" w:rsidRDefault="00EB2E41" w:rsidP="002C6014">
      <w:pPr>
        <w:pStyle w:val="Akapitzlist"/>
        <w:tabs>
          <w:tab w:val="left" w:pos="284"/>
        </w:tabs>
        <w:ind w:left="720"/>
        <w:rPr>
          <w:b/>
          <w:color w:val="2E74B5"/>
          <w:sz w:val="20"/>
          <w:szCs w:val="20"/>
        </w:rPr>
      </w:pPr>
      <w:r>
        <w:rPr>
          <w:b/>
          <w:color w:val="2E74B5"/>
          <w:sz w:val="20"/>
          <w:szCs w:val="20"/>
        </w:rPr>
        <w:t xml:space="preserve">  </w:t>
      </w:r>
    </w:p>
    <w:p w:rsidR="00BE333F" w:rsidRPr="00B964CB" w:rsidRDefault="00E176D4" w:rsidP="002C6014">
      <w:pPr>
        <w:pStyle w:val="Akapitzlist"/>
        <w:tabs>
          <w:tab w:val="left" w:pos="284"/>
        </w:tabs>
        <w:ind w:left="720" w:hanging="720"/>
        <w:rPr>
          <w:b/>
          <w:color w:val="2E74B5"/>
          <w:sz w:val="20"/>
          <w:szCs w:val="20"/>
        </w:rPr>
      </w:pPr>
      <w:sdt>
        <w:sdtPr>
          <w:rPr>
            <w:sz w:val="20"/>
            <w:szCs w:val="20"/>
          </w:rPr>
          <w:id w:val="1608076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601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964CB">
        <w:rPr>
          <w:sz w:val="20"/>
          <w:szCs w:val="20"/>
        </w:rPr>
        <w:t xml:space="preserve"> </w:t>
      </w:r>
      <w:r w:rsidR="00475526" w:rsidRPr="00B964CB">
        <w:rPr>
          <w:sz w:val="20"/>
          <w:szCs w:val="20"/>
        </w:rPr>
        <w:t>k</w:t>
      </w:r>
      <w:r w:rsidR="00B06191" w:rsidRPr="00B964CB">
        <w:rPr>
          <w:sz w:val="20"/>
          <w:szCs w:val="20"/>
        </w:rPr>
        <w:t>obieta</w:t>
      </w:r>
      <w:r w:rsidR="00B964CB">
        <w:rPr>
          <w:sz w:val="20"/>
          <w:szCs w:val="20"/>
        </w:rPr>
        <w:t xml:space="preserve">            </w:t>
      </w:r>
      <w:sdt>
        <w:sdtPr>
          <w:rPr>
            <w:sz w:val="20"/>
            <w:szCs w:val="20"/>
          </w:rPr>
          <w:id w:val="-531497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64C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964CB">
        <w:rPr>
          <w:sz w:val="20"/>
          <w:szCs w:val="20"/>
        </w:rPr>
        <w:t xml:space="preserve"> </w:t>
      </w:r>
      <w:r w:rsidR="00475526" w:rsidRPr="00B964CB">
        <w:rPr>
          <w:sz w:val="20"/>
          <w:szCs w:val="20"/>
        </w:rPr>
        <w:t>mężczyzna</w:t>
      </w:r>
    </w:p>
    <w:p w:rsidR="008818AD" w:rsidRPr="00CB7734" w:rsidRDefault="008818AD" w:rsidP="00D545B0">
      <w:pPr>
        <w:tabs>
          <w:tab w:val="left" w:pos="284"/>
        </w:tabs>
        <w:spacing w:line="360" w:lineRule="auto"/>
        <w:jc w:val="both"/>
        <w:rPr>
          <w:b/>
          <w:sz w:val="20"/>
          <w:szCs w:val="20"/>
        </w:rPr>
      </w:pPr>
      <w:r w:rsidRPr="00CB7734">
        <w:rPr>
          <w:b/>
          <w:sz w:val="20"/>
          <w:szCs w:val="20"/>
        </w:rPr>
        <w:t>Czy jest</w:t>
      </w:r>
      <w:r>
        <w:rPr>
          <w:b/>
          <w:sz w:val="20"/>
          <w:szCs w:val="20"/>
        </w:rPr>
        <w:t>eś</w:t>
      </w:r>
      <w:r w:rsidRPr="00CB7734">
        <w:rPr>
          <w:b/>
          <w:sz w:val="20"/>
          <w:szCs w:val="20"/>
        </w:rPr>
        <w:t>:</w:t>
      </w:r>
    </w:p>
    <w:p w:rsidR="00D24A87" w:rsidRDefault="00E176D4" w:rsidP="00B964CB">
      <w:pPr>
        <w:tabs>
          <w:tab w:val="left" w:pos="284"/>
        </w:tabs>
        <w:spacing w:line="36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63005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97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964CB">
        <w:rPr>
          <w:sz w:val="20"/>
          <w:szCs w:val="20"/>
        </w:rPr>
        <w:t xml:space="preserve">  </w:t>
      </w:r>
      <w:r w:rsidR="00B06191" w:rsidRPr="00CB7734">
        <w:rPr>
          <w:sz w:val="20"/>
          <w:szCs w:val="20"/>
        </w:rPr>
        <w:t>pracownikiem służby cywilne</w:t>
      </w:r>
      <w:r w:rsidR="00D24A87">
        <w:rPr>
          <w:sz w:val="20"/>
          <w:szCs w:val="20"/>
        </w:rPr>
        <w:t>j</w:t>
      </w:r>
    </w:p>
    <w:p w:rsidR="00D24A87" w:rsidRDefault="00E176D4" w:rsidP="00B964CB">
      <w:pPr>
        <w:tabs>
          <w:tab w:val="left" w:pos="284"/>
        </w:tabs>
        <w:spacing w:line="36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778680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97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964CB">
        <w:rPr>
          <w:sz w:val="20"/>
          <w:szCs w:val="20"/>
        </w:rPr>
        <w:t xml:space="preserve">  </w:t>
      </w:r>
      <w:r w:rsidR="00D24A87">
        <w:rPr>
          <w:sz w:val="20"/>
          <w:szCs w:val="20"/>
        </w:rPr>
        <w:t>urzędnikiem służby cywilnej</w:t>
      </w:r>
    </w:p>
    <w:p w:rsidR="00B06191" w:rsidRPr="00CB7734" w:rsidRDefault="00E176D4" w:rsidP="00B964CB">
      <w:pPr>
        <w:tabs>
          <w:tab w:val="left" w:pos="284"/>
        </w:tabs>
        <w:spacing w:line="36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994379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64C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964CB">
        <w:rPr>
          <w:sz w:val="20"/>
          <w:szCs w:val="20"/>
        </w:rPr>
        <w:t xml:space="preserve">  </w:t>
      </w:r>
      <w:r w:rsidR="00B06191" w:rsidRPr="00CB7734">
        <w:rPr>
          <w:sz w:val="20"/>
          <w:szCs w:val="20"/>
        </w:rPr>
        <w:t>zatrudniona/y na wyższym stanowisku w służbie cywilnej</w:t>
      </w:r>
    </w:p>
    <w:p w:rsidR="00CA5AE4" w:rsidRDefault="00CA5AE4" w:rsidP="00E46F9F">
      <w:pPr>
        <w:tabs>
          <w:tab w:val="left" w:pos="284"/>
        </w:tabs>
        <w:jc w:val="both"/>
        <w:rPr>
          <w:sz w:val="20"/>
          <w:szCs w:val="20"/>
        </w:rPr>
      </w:pPr>
    </w:p>
    <w:p w:rsidR="008B2049" w:rsidRDefault="008B2049" w:rsidP="000C755B">
      <w:pPr>
        <w:pStyle w:val="Akapitzlist"/>
        <w:numPr>
          <w:ilvl w:val="0"/>
          <w:numId w:val="2"/>
        </w:numPr>
        <w:tabs>
          <w:tab w:val="left" w:pos="284"/>
        </w:tabs>
        <w:ind w:left="720" w:hanging="720"/>
        <w:rPr>
          <w:b/>
          <w:color w:val="2E74B5"/>
          <w:sz w:val="20"/>
          <w:szCs w:val="20"/>
        </w:rPr>
      </w:pPr>
      <w:r w:rsidRPr="00CB7734">
        <w:rPr>
          <w:b/>
          <w:color w:val="2E74B5"/>
          <w:sz w:val="20"/>
          <w:szCs w:val="20"/>
        </w:rPr>
        <w:t>OCENA SZKOLENIA</w:t>
      </w:r>
      <w:r w:rsidR="00BA6C78">
        <w:rPr>
          <w:b/>
          <w:color w:val="2E74B5"/>
          <w:sz w:val="20"/>
          <w:szCs w:val="20"/>
        </w:rPr>
        <w:t xml:space="preserve"> </w:t>
      </w:r>
    </w:p>
    <w:p w:rsidR="008818AD" w:rsidRDefault="008818AD" w:rsidP="00AF0999">
      <w:pPr>
        <w:pStyle w:val="Akapitzlist"/>
        <w:tabs>
          <w:tab w:val="left" w:pos="284"/>
        </w:tabs>
        <w:ind w:left="0"/>
        <w:rPr>
          <w:b/>
          <w:color w:val="2E74B5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9"/>
        <w:gridCol w:w="6846"/>
        <w:gridCol w:w="2999"/>
      </w:tblGrid>
      <w:tr w:rsidR="008818AD" w:rsidRPr="00CB7734" w:rsidTr="008F1542">
        <w:trPr>
          <w:trHeight w:val="397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8AD" w:rsidRPr="00CB7734" w:rsidRDefault="008818AD" w:rsidP="008F1542">
            <w:pPr>
              <w:tabs>
                <w:tab w:val="left" w:pos="284"/>
                <w:tab w:val="left" w:pos="851"/>
              </w:tabs>
              <w:jc w:val="center"/>
              <w:rPr>
                <w:sz w:val="20"/>
                <w:szCs w:val="20"/>
                <w:lang w:eastAsia="ko-KR"/>
              </w:rPr>
            </w:pPr>
            <w:r w:rsidRPr="00CB7734">
              <w:rPr>
                <w:sz w:val="20"/>
                <w:szCs w:val="20"/>
              </w:rPr>
              <w:t>1.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8AD" w:rsidRPr="00CB7734" w:rsidRDefault="008818AD" w:rsidP="008F1542">
            <w:pPr>
              <w:tabs>
                <w:tab w:val="left" w:pos="284"/>
                <w:tab w:val="left" w:pos="851"/>
              </w:tabs>
              <w:spacing w:line="276" w:lineRule="auto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</w:rPr>
              <w:t>Czy d</w:t>
            </w:r>
            <w:r w:rsidRPr="00CB7734">
              <w:rPr>
                <w:sz w:val="20"/>
                <w:szCs w:val="20"/>
              </w:rPr>
              <w:t>zięki udziałowi w szkoleniu zdobył</w:t>
            </w:r>
            <w:r>
              <w:rPr>
                <w:sz w:val="20"/>
                <w:szCs w:val="20"/>
              </w:rPr>
              <w:t xml:space="preserve">aś/eś  </w:t>
            </w:r>
            <w:r w:rsidRPr="00CB7734">
              <w:rPr>
                <w:sz w:val="20"/>
                <w:szCs w:val="20"/>
              </w:rPr>
              <w:t xml:space="preserve">nową wiedzę/nowe umiejętności potrzebne na </w:t>
            </w:r>
            <w:r>
              <w:rPr>
                <w:sz w:val="20"/>
                <w:szCs w:val="20"/>
              </w:rPr>
              <w:t>Twoim</w:t>
            </w:r>
            <w:r w:rsidRPr="00CB7734">
              <w:rPr>
                <w:sz w:val="20"/>
                <w:szCs w:val="20"/>
              </w:rPr>
              <w:t xml:space="preserve"> stanowisku pracy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8AD" w:rsidRPr="00CB7734" w:rsidRDefault="00E176D4" w:rsidP="002C6014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sdt>
              <w:sdtPr>
                <w:rPr>
                  <w:sz w:val="20"/>
                  <w:szCs w:val="20"/>
                </w:rPr>
                <w:id w:val="1548867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01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A0C6C">
              <w:rPr>
                <w:sz w:val="20"/>
                <w:szCs w:val="20"/>
              </w:rPr>
              <w:t xml:space="preserve"> </w:t>
            </w:r>
            <w:r w:rsidR="002C6014">
              <w:rPr>
                <w:sz w:val="20"/>
                <w:szCs w:val="20"/>
              </w:rPr>
              <w:t>TAK</w:t>
            </w:r>
            <w:r w:rsidR="003A0C6C">
              <w:rPr>
                <w:sz w:val="20"/>
                <w:szCs w:val="20"/>
              </w:rPr>
              <w:t xml:space="preserve">     </w:t>
            </w:r>
            <w:r w:rsidR="002C6014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672214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01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A0C6C">
              <w:rPr>
                <w:sz w:val="20"/>
                <w:szCs w:val="20"/>
              </w:rPr>
              <w:t xml:space="preserve"> </w:t>
            </w:r>
            <w:r w:rsidR="008818AD">
              <w:rPr>
                <w:sz w:val="20"/>
                <w:szCs w:val="20"/>
              </w:rPr>
              <w:t xml:space="preserve">NIE </w:t>
            </w:r>
          </w:p>
        </w:tc>
      </w:tr>
      <w:tr w:rsidR="008818AD" w:rsidRPr="00CB7734" w:rsidTr="008F1542">
        <w:trPr>
          <w:trHeight w:val="397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8AD" w:rsidRPr="00CB7734" w:rsidRDefault="008818AD" w:rsidP="008F1542">
            <w:pPr>
              <w:tabs>
                <w:tab w:val="left" w:pos="284"/>
                <w:tab w:val="left" w:pos="851"/>
              </w:tabs>
              <w:jc w:val="center"/>
              <w:rPr>
                <w:sz w:val="20"/>
                <w:szCs w:val="20"/>
                <w:lang w:eastAsia="ko-KR"/>
              </w:rPr>
            </w:pPr>
            <w:r w:rsidRPr="00CB7734">
              <w:rPr>
                <w:sz w:val="20"/>
                <w:szCs w:val="20"/>
              </w:rPr>
              <w:t>2.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8AD" w:rsidRPr="00CB7734" w:rsidRDefault="008818AD" w:rsidP="008F1542">
            <w:pPr>
              <w:tabs>
                <w:tab w:val="left" w:pos="284"/>
                <w:tab w:val="left" w:pos="851"/>
              </w:tabs>
              <w:spacing w:line="276" w:lineRule="auto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</w:rPr>
              <w:t>Czy d</w:t>
            </w:r>
            <w:r w:rsidRPr="00CB7734">
              <w:rPr>
                <w:sz w:val="20"/>
                <w:szCs w:val="20"/>
              </w:rPr>
              <w:t>zięki uczestnictwu w szkoleniu podniosła</w:t>
            </w:r>
            <w:r>
              <w:rPr>
                <w:sz w:val="20"/>
                <w:szCs w:val="20"/>
              </w:rPr>
              <w:t xml:space="preserve">ś/eś </w:t>
            </w:r>
            <w:r w:rsidRPr="00CB7734">
              <w:rPr>
                <w:sz w:val="20"/>
                <w:szCs w:val="20"/>
              </w:rPr>
              <w:t>swoje kompetencje zawodowe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8AD" w:rsidRPr="00CB7734" w:rsidRDefault="00E176D4" w:rsidP="002C6014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sdt>
              <w:sdtPr>
                <w:rPr>
                  <w:sz w:val="20"/>
                  <w:szCs w:val="20"/>
                </w:rPr>
                <w:id w:val="511420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01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A0C6C">
              <w:rPr>
                <w:sz w:val="20"/>
                <w:szCs w:val="20"/>
              </w:rPr>
              <w:t xml:space="preserve"> </w:t>
            </w:r>
            <w:r w:rsidR="002C6014">
              <w:rPr>
                <w:sz w:val="20"/>
                <w:szCs w:val="20"/>
              </w:rPr>
              <w:t>TAK</w:t>
            </w:r>
            <w:r w:rsidR="003A0C6C">
              <w:rPr>
                <w:sz w:val="20"/>
                <w:szCs w:val="20"/>
              </w:rPr>
              <w:t xml:space="preserve">     </w:t>
            </w:r>
            <w:r w:rsidR="002C6014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478833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0C6C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A0C6C">
              <w:rPr>
                <w:sz w:val="20"/>
                <w:szCs w:val="20"/>
              </w:rPr>
              <w:t xml:space="preserve"> </w:t>
            </w:r>
            <w:r w:rsidR="008818AD">
              <w:rPr>
                <w:sz w:val="20"/>
                <w:szCs w:val="20"/>
              </w:rPr>
              <w:t>NIE</w:t>
            </w:r>
          </w:p>
        </w:tc>
      </w:tr>
    </w:tbl>
    <w:p w:rsidR="008818AD" w:rsidRDefault="008818AD" w:rsidP="00AF0999">
      <w:pPr>
        <w:pStyle w:val="Akapitzlist"/>
        <w:tabs>
          <w:tab w:val="left" w:pos="284"/>
        </w:tabs>
        <w:ind w:left="0"/>
        <w:rPr>
          <w:b/>
          <w:color w:val="2E74B5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"/>
        <w:gridCol w:w="4455"/>
        <w:gridCol w:w="2395"/>
        <w:gridCol w:w="3001"/>
      </w:tblGrid>
      <w:tr w:rsidR="008B2049" w:rsidRPr="00CB7734" w:rsidTr="00CB7734">
        <w:trPr>
          <w:trHeight w:val="646"/>
        </w:trPr>
        <w:tc>
          <w:tcPr>
            <w:tcW w:w="35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621" w:rsidRDefault="00B75621" w:rsidP="00CB7734">
            <w:pPr>
              <w:pStyle w:val="Akapitzlist"/>
              <w:tabs>
                <w:tab w:val="left" w:pos="284"/>
              </w:tabs>
              <w:ind w:left="0"/>
              <w:rPr>
                <w:b/>
                <w:sz w:val="20"/>
                <w:szCs w:val="20"/>
              </w:rPr>
            </w:pPr>
          </w:p>
          <w:p w:rsidR="008B2049" w:rsidRDefault="008B2049" w:rsidP="00CB7734">
            <w:pPr>
              <w:pStyle w:val="Akapitzlist"/>
              <w:tabs>
                <w:tab w:val="left" w:pos="284"/>
              </w:tabs>
              <w:ind w:left="0"/>
              <w:rPr>
                <w:b/>
                <w:sz w:val="20"/>
                <w:szCs w:val="20"/>
              </w:rPr>
            </w:pPr>
            <w:r w:rsidRPr="00CB7734">
              <w:rPr>
                <w:b/>
                <w:sz w:val="20"/>
                <w:szCs w:val="20"/>
              </w:rPr>
              <w:t>Jak ocenia</w:t>
            </w:r>
            <w:r w:rsidR="002E07D6">
              <w:rPr>
                <w:b/>
                <w:sz w:val="20"/>
                <w:szCs w:val="20"/>
              </w:rPr>
              <w:t>sz</w:t>
            </w:r>
            <w:r w:rsidRPr="00CB7734">
              <w:rPr>
                <w:b/>
                <w:sz w:val="20"/>
                <w:szCs w:val="20"/>
              </w:rPr>
              <w:t>:</w:t>
            </w:r>
          </w:p>
          <w:p w:rsidR="008818AD" w:rsidRPr="00CB7734" w:rsidRDefault="008818AD" w:rsidP="00CB7734">
            <w:pPr>
              <w:pStyle w:val="Akapitzlist"/>
              <w:tabs>
                <w:tab w:val="left" w:pos="284"/>
              </w:tabs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049" w:rsidRPr="00860B6C" w:rsidRDefault="008B2049" w:rsidP="00D710BC">
            <w:pPr>
              <w:tabs>
                <w:tab w:val="left" w:pos="284"/>
              </w:tabs>
              <w:ind w:left="-71" w:right="-144"/>
              <w:jc w:val="center"/>
              <w:rPr>
                <w:sz w:val="20"/>
                <w:szCs w:val="20"/>
              </w:rPr>
            </w:pPr>
            <w:r w:rsidRPr="00860B6C">
              <w:rPr>
                <w:sz w:val="20"/>
                <w:szCs w:val="20"/>
              </w:rPr>
              <w:t xml:space="preserve">(1–bardzo nisko, </w:t>
            </w:r>
            <w:r w:rsidR="00D710BC" w:rsidRPr="00860B6C">
              <w:rPr>
                <w:sz w:val="20"/>
                <w:szCs w:val="20"/>
              </w:rPr>
              <w:t>6</w:t>
            </w:r>
            <w:r w:rsidRPr="00860B6C">
              <w:rPr>
                <w:sz w:val="20"/>
                <w:szCs w:val="20"/>
              </w:rPr>
              <w:t>–bardzo wysoko)</w:t>
            </w:r>
          </w:p>
        </w:tc>
      </w:tr>
      <w:tr w:rsidR="00EA45F9" w:rsidRPr="00CB7734" w:rsidTr="00EA45F9">
        <w:trPr>
          <w:trHeight w:val="397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F9" w:rsidRPr="00CB7734" w:rsidRDefault="00EA45F9" w:rsidP="005B1280">
            <w:pPr>
              <w:tabs>
                <w:tab w:val="left" w:pos="284"/>
                <w:tab w:val="left" w:pos="851"/>
              </w:tabs>
              <w:jc w:val="center"/>
              <w:rPr>
                <w:sz w:val="20"/>
                <w:szCs w:val="20"/>
                <w:lang w:eastAsia="ko-KR"/>
              </w:rPr>
            </w:pPr>
            <w:r w:rsidRPr="00CB7734">
              <w:rPr>
                <w:sz w:val="20"/>
                <w:szCs w:val="20"/>
              </w:rPr>
              <w:t>1.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F9" w:rsidRPr="00CB7734" w:rsidRDefault="00EA45F9" w:rsidP="00EA45F9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Program szkolenia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F9" w:rsidRPr="00CB7734" w:rsidRDefault="00E176D4" w:rsidP="009E4C1B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sdt>
              <w:sdtPr>
                <w:rPr>
                  <w:sz w:val="20"/>
                  <w:szCs w:val="20"/>
                </w:rPr>
                <w:id w:val="1033150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597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1   </w:t>
            </w:r>
            <w:sdt>
              <w:sdtPr>
                <w:rPr>
                  <w:sz w:val="20"/>
                  <w:szCs w:val="20"/>
                </w:rPr>
                <w:id w:val="-151441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597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2  </w:t>
            </w:r>
            <w:r w:rsidR="00EA45F9" w:rsidRPr="00CB7734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2097440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3   </w:t>
            </w:r>
            <w:sdt>
              <w:sdtPr>
                <w:rPr>
                  <w:sz w:val="20"/>
                  <w:szCs w:val="20"/>
                </w:rPr>
                <w:id w:val="-607426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4   </w:t>
            </w:r>
            <w:sdt>
              <w:sdtPr>
                <w:rPr>
                  <w:sz w:val="20"/>
                  <w:szCs w:val="20"/>
                </w:rPr>
                <w:id w:val="-257832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5  </w:t>
            </w:r>
            <w:sdt>
              <w:sdtPr>
                <w:rPr>
                  <w:sz w:val="20"/>
                  <w:szCs w:val="20"/>
                </w:rPr>
                <w:id w:val="1634678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A45F9" w:rsidRPr="00CB7734">
              <w:rPr>
                <w:sz w:val="20"/>
                <w:szCs w:val="20"/>
              </w:rPr>
              <w:t>6</w:t>
            </w:r>
          </w:p>
        </w:tc>
      </w:tr>
      <w:tr w:rsidR="00EA45F9" w:rsidRPr="00CB7734" w:rsidTr="00EA45F9">
        <w:trPr>
          <w:trHeight w:val="397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F9" w:rsidRPr="00CB7734" w:rsidRDefault="00EA45F9" w:rsidP="005B1280">
            <w:pPr>
              <w:tabs>
                <w:tab w:val="left" w:pos="284"/>
                <w:tab w:val="left" w:pos="851"/>
              </w:tabs>
              <w:jc w:val="center"/>
              <w:rPr>
                <w:sz w:val="20"/>
                <w:szCs w:val="20"/>
                <w:lang w:eastAsia="ko-KR"/>
              </w:rPr>
            </w:pPr>
            <w:r w:rsidRPr="00CB7734">
              <w:rPr>
                <w:sz w:val="20"/>
                <w:szCs w:val="20"/>
              </w:rPr>
              <w:t>2.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F9" w:rsidRPr="00CB7734" w:rsidRDefault="00EA45F9" w:rsidP="00EA45F9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Metody szkolenia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F9" w:rsidRPr="00CB7734" w:rsidRDefault="00E176D4" w:rsidP="009E4C1B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sdt>
              <w:sdtPr>
                <w:rPr>
                  <w:sz w:val="20"/>
                  <w:szCs w:val="20"/>
                </w:rPr>
                <w:id w:val="1645541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1   </w:t>
            </w:r>
            <w:sdt>
              <w:sdtPr>
                <w:rPr>
                  <w:sz w:val="20"/>
                  <w:szCs w:val="20"/>
                </w:rPr>
                <w:id w:val="56976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2   </w:t>
            </w:r>
            <w:sdt>
              <w:sdtPr>
                <w:rPr>
                  <w:sz w:val="20"/>
                  <w:szCs w:val="20"/>
                </w:rPr>
                <w:id w:val="750083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3   </w:t>
            </w:r>
            <w:sdt>
              <w:sdtPr>
                <w:rPr>
                  <w:sz w:val="20"/>
                  <w:szCs w:val="20"/>
                </w:rPr>
                <w:id w:val="-404676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4   </w:t>
            </w:r>
            <w:sdt>
              <w:sdtPr>
                <w:rPr>
                  <w:sz w:val="20"/>
                  <w:szCs w:val="20"/>
                </w:rPr>
                <w:id w:val="2089111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5  </w:t>
            </w:r>
            <w:sdt>
              <w:sdtPr>
                <w:rPr>
                  <w:sz w:val="20"/>
                  <w:szCs w:val="20"/>
                </w:rPr>
                <w:id w:val="-511922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A45F9" w:rsidRPr="00CB7734">
              <w:rPr>
                <w:sz w:val="20"/>
                <w:szCs w:val="20"/>
              </w:rPr>
              <w:t>6</w:t>
            </w:r>
          </w:p>
        </w:tc>
      </w:tr>
      <w:tr w:rsidR="009E4C1B" w:rsidRPr="00CB7734" w:rsidTr="00AF0999">
        <w:trPr>
          <w:trHeight w:val="397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9E4C1B" w:rsidP="009E4C1B">
            <w:pPr>
              <w:tabs>
                <w:tab w:val="left" w:pos="284"/>
                <w:tab w:val="left" w:pos="851"/>
              </w:tabs>
              <w:jc w:val="center"/>
              <w:rPr>
                <w:sz w:val="20"/>
                <w:szCs w:val="20"/>
                <w:lang w:eastAsia="ko-KR"/>
              </w:rPr>
            </w:pPr>
            <w:r w:rsidRPr="00CB7734">
              <w:rPr>
                <w:sz w:val="20"/>
                <w:szCs w:val="20"/>
              </w:rPr>
              <w:t>3.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C1B" w:rsidRPr="00CB7734" w:rsidRDefault="009E4C1B" w:rsidP="009E4C1B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</w:rPr>
              <w:t>Przydatność</w:t>
            </w:r>
            <w:r w:rsidRPr="00CB7734">
              <w:rPr>
                <w:sz w:val="20"/>
                <w:szCs w:val="20"/>
              </w:rPr>
              <w:t xml:space="preserve"> materiałów szkoleniowych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E176D4" w:rsidP="009E4C1B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sdt>
              <w:sdtPr>
                <w:rPr>
                  <w:sz w:val="20"/>
                  <w:szCs w:val="20"/>
                </w:rPr>
                <w:id w:val="-1930801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 </w:t>
            </w:r>
            <w:r w:rsidR="009E4C1B" w:rsidRPr="00CB7734">
              <w:rPr>
                <w:sz w:val="20"/>
                <w:szCs w:val="20"/>
              </w:rPr>
              <w:t>nie dotyczy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E176D4" w:rsidP="009E4C1B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sdt>
              <w:sdtPr>
                <w:rPr>
                  <w:sz w:val="20"/>
                  <w:szCs w:val="20"/>
                </w:rPr>
                <w:id w:val="-1339537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1   </w:t>
            </w:r>
            <w:sdt>
              <w:sdtPr>
                <w:rPr>
                  <w:sz w:val="20"/>
                  <w:szCs w:val="20"/>
                </w:rPr>
                <w:id w:val="1405484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2  </w:t>
            </w:r>
            <w:r w:rsidR="009E4C1B" w:rsidRPr="00CB7734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13779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3   </w:t>
            </w:r>
            <w:sdt>
              <w:sdtPr>
                <w:rPr>
                  <w:sz w:val="20"/>
                  <w:szCs w:val="20"/>
                </w:rPr>
                <w:id w:val="796803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4   </w:t>
            </w:r>
            <w:sdt>
              <w:sdtPr>
                <w:rPr>
                  <w:sz w:val="20"/>
                  <w:szCs w:val="20"/>
                </w:rPr>
                <w:id w:val="-1808314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5  </w:t>
            </w:r>
            <w:sdt>
              <w:sdtPr>
                <w:rPr>
                  <w:sz w:val="20"/>
                  <w:szCs w:val="20"/>
                </w:rPr>
                <w:id w:val="-1539964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 w:rsidRPr="00CB7734">
              <w:rPr>
                <w:sz w:val="20"/>
                <w:szCs w:val="20"/>
              </w:rPr>
              <w:t>6</w:t>
            </w:r>
          </w:p>
        </w:tc>
      </w:tr>
      <w:tr w:rsidR="009E4C1B" w:rsidRPr="00CB7734" w:rsidTr="00AF0999">
        <w:trPr>
          <w:trHeight w:val="397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9E4C1B" w:rsidP="009E4C1B">
            <w:pPr>
              <w:tabs>
                <w:tab w:val="left" w:pos="284"/>
                <w:tab w:val="left" w:pos="851"/>
              </w:tabs>
              <w:jc w:val="center"/>
              <w:rPr>
                <w:sz w:val="20"/>
                <w:szCs w:val="20"/>
                <w:lang w:eastAsia="ko-KR"/>
              </w:rPr>
            </w:pPr>
            <w:r w:rsidRPr="00CB7734">
              <w:rPr>
                <w:sz w:val="20"/>
                <w:szCs w:val="20"/>
              </w:rPr>
              <w:t>4.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C1B" w:rsidRPr="00CB7734" w:rsidRDefault="009E4C1B" w:rsidP="009E4C1B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r w:rsidRPr="00CB7734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yposażenie</w:t>
            </w:r>
            <w:r w:rsidRPr="00CB7734">
              <w:rPr>
                <w:sz w:val="20"/>
                <w:szCs w:val="20"/>
              </w:rPr>
              <w:t xml:space="preserve"> sali szkoleniowej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4C1B" w:rsidRPr="00CB7734" w:rsidRDefault="00E176D4" w:rsidP="009E4C1B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sdt>
              <w:sdtPr>
                <w:rPr>
                  <w:sz w:val="20"/>
                  <w:szCs w:val="20"/>
                </w:rPr>
                <w:id w:val="73559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 </w:t>
            </w:r>
            <w:r w:rsidR="009E4C1B" w:rsidRPr="00CB7734">
              <w:rPr>
                <w:sz w:val="20"/>
                <w:szCs w:val="20"/>
              </w:rPr>
              <w:t>nie dotyczy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E176D4" w:rsidP="009E4C1B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sdt>
              <w:sdtPr>
                <w:rPr>
                  <w:sz w:val="20"/>
                  <w:szCs w:val="20"/>
                </w:rPr>
                <w:id w:val="264200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1   </w:t>
            </w:r>
            <w:sdt>
              <w:sdtPr>
                <w:rPr>
                  <w:sz w:val="20"/>
                  <w:szCs w:val="20"/>
                </w:rPr>
                <w:id w:val="-377395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2  </w:t>
            </w:r>
            <w:r w:rsidR="009E4C1B" w:rsidRPr="00CB7734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622650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3   </w:t>
            </w:r>
            <w:sdt>
              <w:sdtPr>
                <w:rPr>
                  <w:sz w:val="20"/>
                  <w:szCs w:val="20"/>
                </w:rPr>
                <w:id w:val="1060675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4   </w:t>
            </w:r>
            <w:sdt>
              <w:sdtPr>
                <w:rPr>
                  <w:sz w:val="20"/>
                  <w:szCs w:val="20"/>
                </w:rPr>
                <w:id w:val="-68019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5  </w:t>
            </w:r>
            <w:sdt>
              <w:sdtPr>
                <w:rPr>
                  <w:sz w:val="20"/>
                  <w:szCs w:val="20"/>
                </w:rPr>
                <w:id w:val="895320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 w:rsidRPr="00CB7734">
              <w:rPr>
                <w:sz w:val="20"/>
                <w:szCs w:val="20"/>
              </w:rPr>
              <w:t>6</w:t>
            </w:r>
          </w:p>
        </w:tc>
      </w:tr>
      <w:tr w:rsidR="009E4C1B" w:rsidRPr="00CB7734" w:rsidTr="00FA1770">
        <w:trPr>
          <w:trHeight w:val="397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9E4C1B" w:rsidP="009E4C1B">
            <w:pPr>
              <w:tabs>
                <w:tab w:val="left" w:pos="284"/>
                <w:tab w:val="left" w:pos="851"/>
              </w:tabs>
              <w:jc w:val="center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</w:rPr>
              <w:t>5</w:t>
            </w:r>
            <w:r w:rsidRPr="00CB7734">
              <w:rPr>
                <w:sz w:val="20"/>
                <w:szCs w:val="20"/>
              </w:rPr>
              <w:t>.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9E4C1B" w:rsidP="009E4C1B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r w:rsidRPr="00CB7734">
              <w:rPr>
                <w:sz w:val="20"/>
                <w:szCs w:val="20"/>
              </w:rPr>
              <w:t>Jakość wyżywienia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E176D4" w:rsidP="009E4C1B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sdt>
              <w:sdtPr>
                <w:rPr>
                  <w:sz w:val="20"/>
                  <w:szCs w:val="20"/>
                </w:rPr>
                <w:id w:val="-1227140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 </w:t>
            </w:r>
            <w:r w:rsidR="009E4C1B" w:rsidRPr="00CB7734">
              <w:rPr>
                <w:sz w:val="20"/>
                <w:szCs w:val="20"/>
              </w:rPr>
              <w:t>nie dotyczy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E176D4" w:rsidP="009E4C1B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sdt>
              <w:sdtPr>
                <w:rPr>
                  <w:sz w:val="20"/>
                  <w:szCs w:val="20"/>
                </w:rPr>
                <w:id w:val="-1364824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1   </w:t>
            </w:r>
            <w:sdt>
              <w:sdtPr>
                <w:rPr>
                  <w:sz w:val="20"/>
                  <w:szCs w:val="20"/>
                </w:rPr>
                <w:id w:val="-849795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2  </w:t>
            </w:r>
            <w:r w:rsidR="009E4C1B" w:rsidRPr="00CB7734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680696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3   </w:t>
            </w:r>
            <w:sdt>
              <w:sdtPr>
                <w:rPr>
                  <w:sz w:val="20"/>
                  <w:szCs w:val="20"/>
                </w:rPr>
                <w:id w:val="294179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4   </w:t>
            </w:r>
            <w:sdt>
              <w:sdtPr>
                <w:rPr>
                  <w:sz w:val="20"/>
                  <w:szCs w:val="20"/>
                </w:rPr>
                <w:id w:val="972646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5  </w:t>
            </w:r>
            <w:sdt>
              <w:sdtPr>
                <w:rPr>
                  <w:sz w:val="20"/>
                  <w:szCs w:val="20"/>
                </w:rPr>
                <w:id w:val="-125520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 w:rsidRPr="00CB7734">
              <w:rPr>
                <w:sz w:val="20"/>
                <w:szCs w:val="20"/>
              </w:rPr>
              <w:t>6</w:t>
            </w:r>
          </w:p>
        </w:tc>
      </w:tr>
      <w:tr w:rsidR="009E4C1B" w:rsidRPr="00CB7734" w:rsidTr="00FA1770">
        <w:trPr>
          <w:trHeight w:val="397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9E4C1B" w:rsidP="009E4C1B">
            <w:pPr>
              <w:tabs>
                <w:tab w:val="left" w:pos="284"/>
                <w:tab w:val="left" w:pos="851"/>
              </w:tabs>
              <w:jc w:val="center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</w:rPr>
              <w:t>6</w:t>
            </w:r>
            <w:r w:rsidRPr="00CB7734">
              <w:rPr>
                <w:sz w:val="20"/>
                <w:szCs w:val="20"/>
              </w:rPr>
              <w:t>.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9E4C1B" w:rsidP="009E4C1B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r w:rsidRPr="00CB7734">
              <w:rPr>
                <w:sz w:val="20"/>
                <w:szCs w:val="20"/>
              </w:rPr>
              <w:t>Jakość zakwaterowania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4C1B" w:rsidRPr="00CB7734" w:rsidRDefault="00E176D4" w:rsidP="009E4C1B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sdt>
              <w:sdtPr>
                <w:rPr>
                  <w:sz w:val="20"/>
                  <w:szCs w:val="20"/>
                </w:rPr>
                <w:id w:val="1030998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 </w:t>
            </w:r>
            <w:r w:rsidR="009E4C1B" w:rsidRPr="00CB7734">
              <w:rPr>
                <w:sz w:val="20"/>
                <w:szCs w:val="20"/>
              </w:rPr>
              <w:t>nie dotyczy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E176D4" w:rsidP="009E4C1B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sdt>
              <w:sdtPr>
                <w:rPr>
                  <w:sz w:val="20"/>
                  <w:szCs w:val="20"/>
                </w:rPr>
                <w:id w:val="130958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1   </w:t>
            </w:r>
            <w:sdt>
              <w:sdtPr>
                <w:rPr>
                  <w:sz w:val="20"/>
                  <w:szCs w:val="20"/>
                </w:rPr>
                <w:id w:val="572698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2  </w:t>
            </w:r>
            <w:r w:rsidR="009E4C1B" w:rsidRPr="00CB7734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911121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3   </w:t>
            </w:r>
            <w:sdt>
              <w:sdtPr>
                <w:rPr>
                  <w:sz w:val="20"/>
                  <w:szCs w:val="20"/>
                </w:rPr>
                <w:id w:val="1201125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4   </w:t>
            </w:r>
            <w:sdt>
              <w:sdtPr>
                <w:rPr>
                  <w:sz w:val="20"/>
                  <w:szCs w:val="20"/>
                </w:rPr>
                <w:id w:val="-1506736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5  </w:t>
            </w:r>
            <w:sdt>
              <w:sdtPr>
                <w:rPr>
                  <w:sz w:val="20"/>
                  <w:szCs w:val="20"/>
                </w:rPr>
                <w:id w:val="153653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 w:rsidRPr="00CB7734">
              <w:rPr>
                <w:sz w:val="20"/>
                <w:szCs w:val="20"/>
              </w:rPr>
              <w:t>6</w:t>
            </w:r>
          </w:p>
        </w:tc>
      </w:tr>
    </w:tbl>
    <w:p w:rsidR="008B2049" w:rsidRDefault="008B2049">
      <w:pPr>
        <w:rPr>
          <w:sz w:val="20"/>
          <w:szCs w:val="20"/>
        </w:rPr>
      </w:pPr>
    </w:p>
    <w:p w:rsidR="00B75621" w:rsidRPr="00CB7734" w:rsidRDefault="00B75621">
      <w:pPr>
        <w:rPr>
          <w:sz w:val="20"/>
          <w:szCs w:val="20"/>
        </w:rPr>
      </w:pPr>
    </w:p>
    <w:p w:rsidR="008B2049" w:rsidRPr="00CB7734" w:rsidRDefault="008B2049" w:rsidP="000C755B">
      <w:pPr>
        <w:pStyle w:val="Akapitzlist"/>
        <w:numPr>
          <w:ilvl w:val="0"/>
          <w:numId w:val="2"/>
        </w:numPr>
        <w:tabs>
          <w:tab w:val="left" w:pos="284"/>
        </w:tabs>
        <w:ind w:left="720" w:hanging="720"/>
        <w:rPr>
          <w:b/>
          <w:color w:val="2E74B5"/>
          <w:sz w:val="20"/>
          <w:szCs w:val="20"/>
        </w:rPr>
      </w:pPr>
      <w:r w:rsidRPr="00CB7734">
        <w:rPr>
          <w:b/>
          <w:color w:val="2E74B5"/>
          <w:sz w:val="20"/>
          <w:szCs w:val="20"/>
        </w:rPr>
        <w:t>OCENA TRENERA/WYKŁADOWCY</w:t>
      </w:r>
      <w:r w:rsidR="0046257D">
        <w:rPr>
          <w:b/>
          <w:color w:val="2E74B5"/>
          <w:sz w:val="20"/>
          <w:szCs w:val="20"/>
        </w:rPr>
        <w:t xml:space="preserve"> </w:t>
      </w:r>
    </w:p>
    <w:p w:rsidR="0073104E" w:rsidRPr="00CB7734" w:rsidRDefault="0073104E" w:rsidP="0073104E">
      <w:pPr>
        <w:pStyle w:val="Akapitzlist"/>
        <w:ind w:left="0"/>
        <w:rPr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"/>
        <w:gridCol w:w="6825"/>
        <w:gridCol w:w="3001"/>
      </w:tblGrid>
      <w:tr w:rsidR="00367316" w:rsidRPr="00CB7734" w:rsidTr="00961917">
        <w:trPr>
          <w:trHeight w:val="744"/>
        </w:trPr>
        <w:tc>
          <w:tcPr>
            <w:tcW w:w="3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7316" w:rsidRDefault="008B2049" w:rsidP="008B2049">
            <w:pPr>
              <w:pStyle w:val="Akapitzlist"/>
              <w:tabs>
                <w:tab w:val="left" w:pos="284"/>
              </w:tabs>
              <w:spacing w:after="120"/>
              <w:ind w:left="0"/>
              <w:rPr>
                <w:b/>
                <w:sz w:val="20"/>
                <w:szCs w:val="20"/>
              </w:rPr>
            </w:pPr>
            <w:r w:rsidRPr="00CB7734">
              <w:rPr>
                <w:b/>
                <w:sz w:val="20"/>
                <w:szCs w:val="20"/>
              </w:rPr>
              <w:t>Czy</w:t>
            </w:r>
            <w:r w:rsidR="00367316" w:rsidRPr="00CB7734">
              <w:rPr>
                <w:b/>
                <w:sz w:val="20"/>
                <w:szCs w:val="20"/>
              </w:rPr>
              <w:t xml:space="preserve"> zgadza</w:t>
            </w:r>
            <w:r w:rsidR="002E07D6">
              <w:rPr>
                <w:b/>
                <w:sz w:val="20"/>
                <w:szCs w:val="20"/>
              </w:rPr>
              <w:t>sz</w:t>
            </w:r>
            <w:r w:rsidR="00367316" w:rsidRPr="00CB7734">
              <w:rPr>
                <w:b/>
                <w:sz w:val="20"/>
                <w:szCs w:val="20"/>
              </w:rPr>
              <w:t xml:space="preserve"> się z poniższymi stwierdzeniami:</w:t>
            </w:r>
          </w:p>
          <w:p w:rsidR="00367316" w:rsidRPr="00CB7734" w:rsidRDefault="00367316" w:rsidP="00E600E4">
            <w:pPr>
              <w:pStyle w:val="Akapitzlist"/>
              <w:tabs>
                <w:tab w:val="left" w:pos="284"/>
              </w:tabs>
              <w:spacing w:before="180"/>
              <w:ind w:left="283"/>
              <w:rPr>
                <w:sz w:val="20"/>
                <w:szCs w:val="20"/>
                <w:u w:val="single"/>
              </w:rPr>
            </w:pPr>
            <w:r w:rsidRPr="00CB7734">
              <w:rPr>
                <w:sz w:val="20"/>
                <w:szCs w:val="20"/>
              </w:rPr>
              <w:t>Imi</w:t>
            </w:r>
            <w:r w:rsidR="002C6014">
              <w:rPr>
                <w:sz w:val="20"/>
                <w:szCs w:val="20"/>
              </w:rPr>
              <w:t>ę i nazwisko trenera/wykładowcy:</w:t>
            </w:r>
            <w:r w:rsidR="009E4C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316" w:rsidRPr="00860B6C" w:rsidRDefault="00367316" w:rsidP="00367316">
            <w:pPr>
              <w:tabs>
                <w:tab w:val="left" w:pos="284"/>
              </w:tabs>
              <w:ind w:left="-71" w:right="-144"/>
              <w:jc w:val="center"/>
              <w:rPr>
                <w:sz w:val="20"/>
                <w:szCs w:val="20"/>
                <w:lang w:eastAsia="ko-KR"/>
              </w:rPr>
            </w:pPr>
            <w:r w:rsidRPr="00860B6C">
              <w:rPr>
                <w:sz w:val="20"/>
                <w:szCs w:val="20"/>
              </w:rPr>
              <w:t>(1 – zdecydowanie nie zgadzam się,</w:t>
            </w:r>
          </w:p>
          <w:p w:rsidR="00367316" w:rsidRPr="00860B6C" w:rsidRDefault="00D710BC" w:rsidP="00367316">
            <w:pPr>
              <w:tabs>
                <w:tab w:val="left" w:pos="284"/>
                <w:tab w:val="left" w:pos="851"/>
              </w:tabs>
              <w:ind w:left="-71" w:right="-144"/>
              <w:jc w:val="center"/>
              <w:rPr>
                <w:sz w:val="20"/>
                <w:szCs w:val="20"/>
                <w:lang w:eastAsia="ko-KR"/>
              </w:rPr>
            </w:pPr>
            <w:r w:rsidRPr="00860B6C">
              <w:rPr>
                <w:sz w:val="20"/>
                <w:szCs w:val="20"/>
              </w:rPr>
              <w:t>6</w:t>
            </w:r>
            <w:r w:rsidR="00367316" w:rsidRPr="00860B6C">
              <w:rPr>
                <w:sz w:val="20"/>
                <w:szCs w:val="20"/>
              </w:rPr>
              <w:t xml:space="preserve"> – zdecydowanie zgadzam się)</w:t>
            </w:r>
          </w:p>
        </w:tc>
      </w:tr>
      <w:tr w:rsidR="009E4C1B" w:rsidRPr="00CB7734" w:rsidTr="00512863">
        <w:trPr>
          <w:trHeight w:val="397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9E4C1B" w:rsidP="009E4C1B">
            <w:pPr>
              <w:tabs>
                <w:tab w:val="left" w:pos="284"/>
                <w:tab w:val="left" w:pos="851"/>
              </w:tabs>
              <w:jc w:val="center"/>
              <w:rPr>
                <w:sz w:val="20"/>
                <w:szCs w:val="20"/>
                <w:lang w:eastAsia="ko-KR"/>
              </w:rPr>
            </w:pPr>
            <w:r w:rsidRPr="00CB7734">
              <w:rPr>
                <w:sz w:val="20"/>
                <w:szCs w:val="20"/>
              </w:rPr>
              <w:t>1.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9E4C1B" w:rsidP="009E4C1B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r w:rsidRPr="00CB7734">
              <w:rPr>
                <w:sz w:val="20"/>
                <w:szCs w:val="20"/>
              </w:rPr>
              <w:t>Trener/wykładowca był przygotowany merytorycznie do prowadzenia szkolenia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E176D4" w:rsidP="009E4C1B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sdt>
              <w:sdtPr>
                <w:rPr>
                  <w:sz w:val="20"/>
                  <w:szCs w:val="20"/>
                </w:rPr>
                <w:id w:val="-1020778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1   </w:t>
            </w:r>
            <w:sdt>
              <w:sdtPr>
                <w:rPr>
                  <w:sz w:val="20"/>
                  <w:szCs w:val="20"/>
                </w:rPr>
                <w:id w:val="-302859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2  </w:t>
            </w:r>
            <w:r w:rsidR="009E4C1B" w:rsidRPr="00CB7734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972011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3   </w:t>
            </w:r>
            <w:sdt>
              <w:sdtPr>
                <w:rPr>
                  <w:sz w:val="20"/>
                  <w:szCs w:val="20"/>
                </w:rPr>
                <w:id w:val="-560713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4   </w:t>
            </w:r>
            <w:sdt>
              <w:sdtPr>
                <w:rPr>
                  <w:sz w:val="20"/>
                  <w:szCs w:val="20"/>
                </w:rPr>
                <w:id w:val="-175311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5  </w:t>
            </w:r>
            <w:sdt>
              <w:sdtPr>
                <w:rPr>
                  <w:sz w:val="20"/>
                  <w:szCs w:val="20"/>
                </w:rPr>
                <w:id w:val="-51699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 w:rsidRPr="00CB7734">
              <w:rPr>
                <w:sz w:val="20"/>
                <w:szCs w:val="20"/>
              </w:rPr>
              <w:t>6</w:t>
            </w:r>
          </w:p>
        </w:tc>
      </w:tr>
      <w:tr w:rsidR="009E4C1B" w:rsidRPr="00CB7734" w:rsidTr="00512863">
        <w:trPr>
          <w:trHeight w:val="397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9E4C1B" w:rsidP="009E4C1B">
            <w:pPr>
              <w:tabs>
                <w:tab w:val="left" w:pos="284"/>
                <w:tab w:val="left" w:pos="851"/>
              </w:tabs>
              <w:jc w:val="center"/>
              <w:rPr>
                <w:sz w:val="20"/>
                <w:szCs w:val="20"/>
                <w:lang w:eastAsia="ko-KR"/>
              </w:rPr>
            </w:pPr>
            <w:r w:rsidRPr="00CB7734">
              <w:rPr>
                <w:sz w:val="20"/>
                <w:szCs w:val="20"/>
              </w:rPr>
              <w:t>2.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9E4C1B" w:rsidP="009E4C1B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r w:rsidRPr="00CB7734">
              <w:rPr>
                <w:sz w:val="20"/>
                <w:szCs w:val="20"/>
              </w:rPr>
              <w:t>Trener/wykładowca posiadał umiejętność przekazywania wiedzy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E176D4" w:rsidP="009E4C1B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sdt>
              <w:sdtPr>
                <w:rPr>
                  <w:sz w:val="20"/>
                  <w:szCs w:val="20"/>
                </w:rPr>
                <w:id w:val="-2016226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1   </w:t>
            </w:r>
            <w:sdt>
              <w:sdtPr>
                <w:rPr>
                  <w:sz w:val="20"/>
                  <w:szCs w:val="20"/>
                </w:rPr>
                <w:id w:val="-282578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2  </w:t>
            </w:r>
            <w:r w:rsidR="009E4C1B" w:rsidRPr="00CB7734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767150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3   </w:t>
            </w:r>
            <w:sdt>
              <w:sdtPr>
                <w:rPr>
                  <w:sz w:val="20"/>
                  <w:szCs w:val="20"/>
                </w:rPr>
                <w:id w:val="1133219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4   </w:t>
            </w:r>
            <w:sdt>
              <w:sdtPr>
                <w:rPr>
                  <w:sz w:val="20"/>
                  <w:szCs w:val="20"/>
                </w:rPr>
                <w:id w:val="540869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5  </w:t>
            </w:r>
            <w:sdt>
              <w:sdtPr>
                <w:rPr>
                  <w:sz w:val="20"/>
                  <w:szCs w:val="20"/>
                </w:rPr>
                <w:id w:val="741992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 w:rsidRPr="00CB7734">
              <w:rPr>
                <w:sz w:val="20"/>
                <w:szCs w:val="20"/>
              </w:rPr>
              <w:t>6</w:t>
            </w:r>
          </w:p>
        </w:tc>
      </w:tr>
      <w:tr w:rsidR="009E4C1B" w:rsidRPr="00CB7734" w:rsidTr="00512863">
        <w:trPr>
          <w:trHeight w:val="397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9E4C1B" w:rsidP="009E4C1B">
            <w:pPr>
              <w:tabs>
                <w:tab w:val="left" w:pos="284"/>
                <w:tab w:val="left" w:pos="851"/>
              </w:tabs>
              <w:jc w:val="center"/>
              <w:rPr>
                <w:sz w:val="20"/>
                <w:szCs w:val="20"/>
                <w:lang w:eastAsia="ko-KR"/>
              </w:rPr>
            </w:pPr>
            <w:r w:rsidRPr="00CB7734">
              <w:rPr>
                <w:sz w:val="20"/>
                <w:szCs w:val="20"/>
              </w:rPr>
              <w:t>3.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9E4C1B" w:rsidP="009E4C1B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r w:rsidRPr="00CB7734">
              <w:rPr>
                <w:sz w:val="20"/>
                <w:szCs w:val="20"/>
              </w:rPr>
              <w:t xml:space="preserve">Trener/wykładowca </w:t>
            </w:r>
            <w:r>
              <w:rPr>
                <w:sz w:val="20"/>
                <w:szCs w:val="20"/>
              </w:rPr>
              <w:t>był przyjazny</w:t>
            </w:r>
            <w:r w:rsidRPr="00CB7734">
              <w:rPr>
                <w:sz w:val="20"/>
                <w:szCs w:val="20"/>
              </w:rPr>
              <w:t xml:space="preserve"> i zaangażowan</w:t>
            </w:r>
            <w:r>
              <w:rPr>
                <w:sz w:val="20"/>
                <w:szCs w:val="20"/>
              </w:rPr>
              <w:t>y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C1B" w:rsidRPr="00CB7734" w:rsidRDefault="00E176D4" w:rsidP="009E4C1B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sdt>
              <w:sdtPr>
                <w:rPr>
                  <w:sz w:val="20"/>
                  <w:szCs w:val="20"/>
                </w:rPr>
                <w:id w:val="-717365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1   </w:t>
            </w:r>
            <w:sdt>
              <w:sdtPr>
                <w:rPr>
                  <w:sz w:val="20"/>
                  <w:szCs w:val="20"/>
                </w:rPr>
                <w:id w:val="2045634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2  </w:t>
            </w:r>
            <w:r w:rsidR="009E4C1B" w:rsidRPr="00CB7734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500952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3   </w:t>
            </w:r>
            <w:sdt>
              <w:sdtPr>
                <w:rPr>
                  <w:sz w:val="20"/>
                  <w:szCs w:val="20"/>
                </w:rPr>
                <w:id w:val="-1466348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4   </w:t>
            </w:r>
            <w:sdt>
              <w:sdtPr>
                <w:rPr>
                  <w:sz w:val="20"/>
                  <w:szCs w:val="20"/>
                </w:rPr>
                <w:id w:val="-100813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>
              <w:rPr>
                <w:sz w:val="20"/>
                <w:szCs w:val="20"/>
              </w:rPr>
              <w:t xml:space="preserve">5  </w:t>
            </w:r>
            <w:sdt>
              <w:sdtPr>
                <w:rPr>
                  <w:sz w:val="20"/>
                  <w:szCs w:val="20"/>
                </w:rPr>
                <w:id w:val="1546253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C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9E4C1B" w:rsidRPr="00CB7734">
              <w:rPr>
                <w:sz w:val="20"/>
                <w:szCs w:val="20"/>
              </w:rPr>
              <w:t>6</w:t>
            </w:r>
          </w:p>
        </w:tc>
      </w:tr>
    </w:tbl>
    <w:p w:rsidR="00B75621" w:rsidRDefault="00B75621" w:rsidP="00E76335">
      <w:pPr>
        <w:pStyle w:val="Akapitzlist"/>
        <w:tabs>
          <w:tab w:val="left" w:pos="284"/>
        </w:tabs>
        <w:ind w:left="0"/>
        <w:rPr>
          <w:b/>
          <w:color w:val="2E74B5"/>
          <w:sz w:val="20"/>
          <w:szCs w:val="20"/>
        </w:rPr>
      </w:pPr>
    </w:p>
    <w:p w:rsidR="0052562A" w:rsidRPr="00CB7734" w:rsidRDefault="0052562A" w:rsidP="000C755B">
      <w:pPr>
        <w:pStyle w:val="Akapitzlist"/>
        <w:numPr>
          <w:ilvl w:val="0"/>
          <w:numId w:val="2"/>
        </w:numPr>
        <w:tabs>
          <w:tab w:val="left" w:pos="284"/>
        </w:tabs>
        <w:ind w:left="720" w:hanging="720"/>
        <w:rPr>
          <w:b/>
          <w:color w:val="2E74B5"/>
          <w:sz w:val="20"/>
          <w:szCs w:val="20"/>
        </w:rPr>
      </w:pPr>
      <w:r w:rsidRPr="00CB7734">
        <w:rPr>
          <w:b/>
          <w:color w:val="2E74B5"/>
          <w:sz w:val="20"/>
          <w:szCs w:val="20"/>
        </w:rPr>
        <w:t>UWAGI DOTYCZĄCE OCENY SZKOLENIA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2"/>
        <w:gridCol w:w="1663"/>
        <w:gridCol w:w="3439"/>
      </w:tblGrid>
      <w:tr w:rsidR="00367316" w:rsidRPr="00CB7734" w:rsidTr="001E20DF">
        <w:tc>
          <w:tcPr>
            <w:tcW w:w="3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46F9F" w:rsidRPr="00E46F9F" w:rsidRDefault="00E46F9F" w:rsidP="0052562A">
            <w:pPr>
              <w:pStyle w:val="Akapitzlist"/>
              <w:tabs>
                <w:tab w:val="left" w:pos="284"/>
              </w:tabs>
              <w:ind w:left="0"/>
              <w:rPr>
                <w:b/>
                <w:sz w:val="6"/>
                <w:szCs w:val="20"/>
              </w:rPr>
            </w:pPr>
          </w:p>
          <w:p w:rsidR="0052562A" w:rsidRDefault="0052562A" w:rsidP="0052562A">
            <w:pPr>
              <w:pStyle w:val="Akapitzlist"/>
              <w:tabs>
                <w:tab w:val="left" w:pos="284"/>
              </w:tabs>
              <w:ind w:left="0"/>
              <w:rPr>
                <w:b/>
                <w:sz w:val="20"/>
                <w:szCs w:val="20"/>
              </w:rPr>
            </w:pPr>
            <w:r w:rsidRPr="00CB7734">
              <w:rPr>
                <w:b/>
                <w:sz w:val="20"/>
                <w:szCs w:val="20"/>
              </w:rPr>
              <w:t>Proszę uzupełnić</w:t>
            </w:r>
            <w:r w:rsidR="00367316" w:rsidRPr="00CB7734">
              <w:rPr>
                <w:b/>
                <w:sz w:val="20"/>
                <w:szCs w:val="20"/>
              </w:rPr>
              <w:t>:</w:t>
            </w:r>
          </w:p>
          <w:p w:rsidR="00E46F9F" w:rsidRPr="00E46F9F" w:rsidRDefault="00E46F9F" w:rsidP="0052562A">
            <w:pPr>
              <w:pStyle w:val="Akapitzlist"/>
              <w:tabs>
                <w:tab w:val="left" w:pos="284"/>
              </w:tabs>
              <w:ind w:left="0"/>
              <w:rPr>
                <w:b/>
                <w:sz w:val="8"/>
                <w:szCs w:val="20"/>
              </w:rPr>
            </w:pP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67316" w:rsidRPr="00CB7734" w:rsidRDefault="00367316" w:rsidP="001E20DF">
            <w:pPr>
              <w:tabs>
                <w:tab w:val="left" w:pos="284"/>
                <w:tab w:val="left" w:pos="851"/>
              </w:tabs>
              <w:spacing w:before="240"/>
              <w:jc w:val="center"/>
              <w:rPr>
                <w:b/>
                <w:sz w:val="20"/>
                <w:szCs w:val="20"/>
                <w:lang w:eastAsia="ko-KR"/>
              </w:rPr>
            </w:pPr>
          </w:p>
        </w:tc>
      </w:tr>
      <w:tr w:rsidR="00CB7734" w:rsidRPr="00CB7734" w:rsidTr="002E07D6">
        <w:trPr>
          <w:trHeight w:val="98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34" w:rsidRPr="00CB7734" w:rsidRDefault="00CB1D55" w:rsidP="00886238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C0747B" w:rsidRPr="00CB7734">
              <w:rPr>
                <w:sz w:val="20"/>
                <w:szCs w:val="20"/>
              </w:rPr>
              <w:t xml:space="preserve">Jakie aspekty szkolenia </w:t>
            </w:r>
            <w:r w:rsidR="00886238">
              <w:rPr>
                <w:sz w:val="20"/>
                <w:szCs w:val="20"/>
              </w:rPr>
              <w:t xml:space="preserve">podobały Ci </w:t>
            </w:r>
            <w:r w:rsidR="00886238" w:rsidRPr="00CB7734">
              <w:rPr>
                <w:sz w:val="20"/>
                <w:szCs w:val="20"/>
              </w:rPr>
              <w:t xml:space="preserve">się </w:t>
            </w:r>
            <w:r w:rsidR="00C0747B" w:rsidRPr="00CB7734">
              <w:rPr>
                <w:sz w:val="20"/>
                <w:szCs w:val="20"/>
              </w:rPr>
              <w:t>szczególnie</w:t>
            </w:r>
            <w:r w:rsidR="00C0747B">
              <w:rPr>
                <w:sz w:val="20"/>
                <w:szCs w:val="20"/>
              </w:rPr>
              <w:t>?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34" w:rsidRPr="00CB7734" w:rsidRDefault="00CB1D55" w:rsidP="00982B4A">
            <w:pPr>
              <w:tabs>
                <w:tab w:val="left" w:pos="284"/>
                <w:tab w:val="left" w:pos="851"/>
              </w:tabs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C0747B" w:rsidRPr="00CB7734">
              <w:rPr>
                <w:sz w:val="20"/>
                <w:szCs w:val="20"/>
              </w:rPr>
              <w:t>Jakie aspekty szkolenia wymagają zmiany?</w:t>
            </w:r>
          </w:p>
        </w:tc>
      </w:tr>
    </w:tbl>
    <w:p w:rsidR="005A22B0" w:rsidRDefault="005A22B0" w:rsidP="00573DCD">
      <w:pPr>
        <w:tabs>
          <w:tab w:val="left" w:pos="7110"/>
        </w:tabs>
        <w:autoSpaceDE w:val="0"/>
        <w:autoSpaceDN w:val="0"/>
        <w:adjustRightInd w:val="0"/>
        <w:rPr>
          <w:sz w:val="20"/>
          <w:szCs w:val="20"/>
        </w:rPr>
      </w:pPr>
    </w:p>
    <w:sectPr w:rsidR="005A22B0" w:rsidSect="00CB7734">
      <w:footerReference w:type="default" r:id="rId8"/>
      <w:headerReference w:type="first" r:id="rId9"/>
      <w:footerReference w:type="first" r:id="rId10"/>
      <w:pgSz w:w="11906" w:h="16838"/>
      <w:pgMar w:top="284" w:right="851" w:bottom="0" w:left="851" w:header="39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6D4" w:rsidRDefault="00E176D4" w:rsidP="00076DB5">
      <w:r>
        <w:separator/>
      </w:r>
    </w:p>
  </w:endnote>
  <w:endnote w:type="continuationSeparator" w:id="0">
    <w:p w:rsidR="00E176D4" w:rsidRDefault="00E176D4" w:rsidP="00076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04E" w:rsidRPr="00760E4F" w:rsidRDefault="00A1404E">
    <w:pPr>
      <w:pStyle w:val="Stopka"/>
      <w:jc w:val="right"/>
      <w:rPr>
        <w:sz w:val="20"/>
      </w:rPr>
    </w:pPr>
    <w:r w:rsidRPr="00760E4F">
      <w:rPr>
        <w:sz w:val="20"/>
      </w:rPr>
      <w:fldChar w:fldCharType="begin"/>
    </w:r>
    <w:r w:rsidRPr="00760E4F">
      <w:rPr>
        <w:sz w:val="20"/>
      </w:rPr>
      <w:instrText>PAGE   \* MERGEFORMAT</w:instrText>
    </w:r>
    <w:r w:rsidRPr="00760E4F">
      <w:rPr>
        <w:sz w:val="20"/>
      </w:rPr>
      <w:fldChar w:fldCharType="separate"/>
    </w:r>
    <w:r w:rsidR="002C6014">
      <w:rPr>
        <w:noProof/>
        <w:sz w:val="20"/>
      </w:rPr>
      <w:t>2</w:t>
    </w:r>
    <w:r w:rsidRPr="00760E4F">
      <w:rPr>
        <w:sz w:val="20"/>
      </w:rPr>
      <w:fldChar w:fldCharType="end"/>
    </w:r>
  </w:p>
  <w:p w:rsidR="00A1404E" w:rsidRDefault="00A140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7EA" w:rsidRPr="00FC77EA" w:rsidRDefault="00FC77EA" w:rsidP="00FC77EA">
    <w:pPr>
      <w:tabs>
        <w:tab w:val="center" w:pos="4536"/>
        <w:tab w:val="right" w:pos="9214"/>
      </w:tabs>
      <w:ind w:right="-144"/>
      <w:jc w:val="center"/>
      <w:rPr>
        <w:rFonts w:ascii="Arial" w:eastAsia="Calibri" w:hAnsi="Arial" w:cs="Arial"/>
        <w:color w:val="7F7F7F"/>
        <w:spacing w:val="-2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6D4" w:rsidRDefault="00E176D4" w:rsidP="00076DB5">
      <w:r>
        <w:separator/>
      </w:r>
    </w:p>
  </w:footnote>
  <w:footnote w:type="continuationSeparator" w:id="0">
    <w:p w:rsidR="00E176D4" w:rsidRDefault="00E176D4" w:rsidP="00076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C8D" w:rsidRPr="00975C8D" w:rsidRDefault="00975C8D" w:rsidP="00975C8D">
    <w:pPr>
      <w:pStyle w:val="Nagwek"/>
      <w:jc w:val="right"/>
      <w:rPr>
        <w:rFonts w:ascii="Arial" w:hAnsi="Arial" w:cs="Arial"/>
        <w:i/>
        <w:sz w:val="16"/>
        <w:szCs w:val="16"/>
      </w:rPr>
    </w:pPr>
    <w:r w:rsidRPr="00975C8D">
      <w:rPr>
        <w:rFonts w:ascii="Arial" w:hAnsi="Arial" w:cs="Arial"/>
        <w:i/>
        <w:sz w:val="16"/>
        <w:szCs w:val="16"/>
      </w:rPr>
      <w:t>Załącznik nr 4 do Polityki Szkoleniowej</w:t>
    </w:r>
  </w:p>
  <w:p w:rsidR="001F361E" w:rsidRPr="00FC77EA" w:rsidRDefault="001F361E" w:rsidP="00FC77EA">
    <w:pPr>
      <w:tabs>
        <w:tab w:val="center" w:pos="4536"/>
        <w:tab w:val="right" w:pos="9072"/>
      </w:tabs>
      <w:jc w:val="center"/>
      <w:rPr>
        <w:rFonts w:ascii="Arial" w:eastAsia="Calibri" w:hAnsi="Arial" w:cs="Arial"/>
        <w:color w:val="7F7F7F"/>
        <w:sz w:val="16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singleLevel"/>
    <w:tmpl w:val="00000006"/>
    <w:name w:val="WW8Num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7"/>
    <w:multiLevelType w:val="singleLevel"/>
    <w:tmpl w:val="00000007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8"/>
    <w:multiLevelType w:val="singleLevel"/>
    <w:tmpl w:val="00000008"/>
    <w:name w:val="WW8Num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1584243C"/>
    <w:multiLevelType w:val="multilevel"/>
    <w:tmpl w:val="14462EC2"/>
    <w:lvl w:ilvl="0">
      <w:start w:val="1"/>
      <w:numFmt w:val="upperRoman"/>
      <w:pStyle w:val="SIWZ1"/>
      <w:lvlText w:val="ROZDZIAŁ %1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IWZ2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2">
      <w:start w:val="1"/>
      <w:numFmt w:val="decimal"/>
      <w:pStyle w:val="SIWZ3"/>
      <w:lvlText w:val="%3)"/>
      <w:lvlJc w:val="left"/>
      <w:pPr>
        <w:tabs>
          <w:tab w:val="num" w:pos="880"/>
        </w:tabs>
        <w:ind w:left="880" w:hanging="340"/>
      </w:pPr>
      <w:rPr>
        <w:rFonts w:ascii="Times New Roman" w:hAnsi="Times New Roman"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lowerLetter"/>
      <w:pStyle w:val="SIWZ4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4">
      <w:start w:val="1"/>
      <w:numFmt w:val="bullet"/>
      <w:pStyle w:val="SIWZ5"/>
      <w:lvlText w:val="-"/>
      <w:lvlJc w:val="left"/>
      <w:pPr>
        <w:tabs>
          <w:tab w:val="num" w:pos="1361"/>
        </w:tabs>
        <w:ind w:left="1361" w:hanging="34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none"/>
      <w:pStyle w:val="SIWZ6"/>
      <w:lvlText w:val="--"/>
      <w:lvlJc w:val="left"/>
      <w:pPr>
        <w:tabs>
          <w:tab w:val="num" w:pos="1701"/>
        </w:tabs>
        <w:ind w:left="1701" w:hanging="340"/>
      </w:pPr>
      <w:rPr>
        <w:rFonts w:hint="default"/>
        <w:b/>
      </w:rPr>
    </w:lvl>
    <w:lvl w:ilvl="6">
      <w:start w:val="1"/>
      <w:numFmt w:val="none"/>
      <w:pStyle w:val="SIWZ7"/>
      <w:lvlText w:val="---"/>
      <w:lvlJc w:val="left"/>
      <w:pPr>
        <w:tabs>
          <w:tab w:val="num" w:pos="2041"/>
        </w:tabs>
        <w:ind w:left="2041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7">
      <w:start w:val="1"/>
      <w:numFmt w:val="none"/>
      <w:pStyle w:val="SIWZ8"/>
      <w:lvlText w:val="----"/>
      <w:lvlJc w:val="left"/>
      <w:pPr>
        <w:tabs>
          <w:tab w:val="num" w:pos="2381"/>
        </w:tabs>
        <w:ind w:left="2381" w:hanging="340"/>
      </w:pPr>
      <w:rPr>
        <w:rFonts w:hint="default"/>
        <w:b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05115BD"/>
    <w:multiLevelType w:val="hybridMultilevel"/>
    <w:tmpl w:val="7812E67E"/>
    <w:lvl w:ilvl="0" w:tplc="FDE4CAC4">
      <w:start w:val="1"/>
      <w:numFmt w:val="decimal"/>
      <w:lvlText w:val="%1."/>
      <w:lvlJc w:val="left"/>
      <w:pPr>
        <w:ind w:left="4472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6" w15:restartNumberingAfterBreak="0">
    <w:nsid w:val="518A6AEE"/>
    <w:multiLevelType w:val="hybridMultilevel"/>
    <w:tmpl w:val="F710A6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004"/>
    <w:rsid w:val="000052CC"/>
    <w:rsid w:val="00010FC1"/>
    <w:rsid w:val="000113BF"/>
    <w:rsid w:val="00015673"/>
    <w:rsid w:val="000219E8"/>
    <w:rsid w:val="0002304B"/>
    <w:rsid w:val="000240E0"/>
    <w:rsid w:val="00024533"/>
    <w:rsid w:val="000306F8"/>
    <w:rsid w:val="0003191E"/>
    <w:rsid w:val="0003389C"/>
    <w:rsid w:val="0003606A"/>
    <w:rsid w:val="00037370"/>
    <w:rsid w:val="00041D76"/>
    <w:rsid w:val="000532DE"/>
    <w:rsid w:val="00057851"/>
    <w:rsid w:val="00057F4A"/>
    <w:rsid w:val="0006060D"/>
    <w:rsid w:val="00061B4F"/>
    <w:rsid w:val="000647F5"/>
    <w:rsid w:val="00065BA6"/>
    <w:rsid w:val="00067672"/>
    <w:rsid w:val="000739E1"/>
    <w:rsid w:val="00075E88"/>
    <w:rsid w:val="00076DB5"/>
    <w:rsid w:val="000838A8"/>
    <w:rsid w:val="0008635E"/>
    <w:rsid w:val="00087D01"/>
    <w:rsid w:val="000925C7"/>
    <w:rsid w:val="000939ED"/>
    <w:rsid w:val="00095863"/>
    <w:rsid w:val="00097242"/>
    <w:rsid w:val="000A3CB6"/>
    <w:rsid w:val="000A4064"/>
    <w:rsid w:val="000A5E20"/>
    <w:rsid w:val="000A7B71"/>
    <w:rsid w:val="000B4E80"/>
    <w:rsid w:val="000B62EA"/>
    <w:rsid w:val="000C0995"/>
    <w:rsid w:val="000C23C7"/>
    <w:rsid w:val="000C4757"/>
    <w:rsid w:val="000C4D3D"/>
    <w:rsid w:val="000C755B"/>
    <w:rsid w:val="000D05DC"/>
    <w:rsid w:val="000D08FC"/>
    <w:rsid w:val="000D23BE"/>
    <w:rsid w:val="000D2E92"/>
    <w:rsid w:val="000D74A6"/>
    <w:rsid w:val="000F0678"/>
    <w:rsid w:val="000F0B3E"/>
    <w:rsid w:val="000F0FB3"/>
    <w:rsid w:val="000F3D69"/>
    <w:rsid w:val="00101625"/>
    <w:rsid w:val="001026B3"/>
    <w:rsid w:val="00104878"/>
    <w:rsid w:val="00110211"/>
    <w:rsid w:val="00112FA7"/>
    <w:rsid w:val="00123FAA"/>
    <w:rsid w:val="001257D8"/>
    <w:rsid w:val="001262AC"/>
    <w:rsid w:val="001268D9"/>
    <w:rsid w:val="001328F7"/>
    <w:rsid w:val="001328FE"/>
    <w:rsid w:val="001358D5"/>
    <w:rsid w:val="00135E4E"/>
    <w:rsid w:val="00140735"/>
    <w:rsid w:val="00140966"/>
    <w:rsid w:val="00140D01"/>
    <w:rsid w:val="0014635D"/>
    <w:rsid w:val="001520F1"/>
    <w:rsid w:val="00152F35"/>
    <w:rsid w:val="00153B0B"/>
    <w:rsid w:val="001546C0"/>
    <w:rsid w:val="00157AB1"/>
    <w:rsid w:val="00163270"/>
    <w:rsid w:val="00163989"/>
    <w:rsid w:val="00164330"/>
    <w:rsid w:val="00165285"/>
    <w:rsid w:val="001719E5"/>
    <w:rsid w:val="001736E9"/>
    <w:rsid w:val="001738FA"/>
    <w:rsid w:val="001742B7"/>
    <w:rsid w:val="00175FF5"/>
    <w:rsid w:val="001768DD"/>
    <w:rsid w:val="00177435"/>
    <w:rsid w:val="00180327"/>
    <w:rsid w:val="00183F9F"/>
    <w:rsid w:val="001842B7"/>
    <w:rsid w:val="00184C10"/>
    <w:rsid w:val="0019064B"/>
    <w:rsid w:val="00193FF8"/>
    <w:rsid w:val="00197EC8"/>
    <w:rsid w:val="001A157B"/>
    <w:rsid w:val="001A2B9E"/>
    <w:rsid w:val="001A2F0A"/>
    <w:rsid w:val="001A74A5"/>
    <w:rsid w:val="001B00AA"/>
    <w:rsid w:val="001B5D8C"/>
    <w:rsid w:val="001B690C"/>
    <w:rsid w:val="001B6BC8"/>
    <w:rsid w:val="001C171B"/>
    <w:rsid w:val="001C1A7D"/>
    <w:rsid w:val="001C3DD8"/>
    <w:rsid w:val="001D2BB6"/>
    <w:rsid w:val="001D2FF3"/>
    <w:rsid w:val="001E20DF"/>
    <w:rsid w:val="001E2800"/>
    <w:rsid w:val="001E5C18"/>
    <w:rsid w:val="001E7900"/>
    <w:rsid w:val="001F09FA"/>
    <w:rsid w:val="001F3246"/>
    <w:rsid w:val="001F361E"/>
    <w:rsid w:val="001F4E63"/>
    <w:rsid w:val="001F5EE4"/>
    <w:rsid w:val="00201BE7"/>
    <w:rsid w:val="00204530"/>
    <w:rsid w:val="002061B7"/>
    <w:rsid w:val="002126CF"/>
    <w:rsid w:val="002145F3"/>
    <w:rsid w:val="00214F98"/>
    <w:rsid w:val="002175AC"/>
    <w:rsid w:val="00220AF8"/>
    <w:rsid w:val="0022414E"/>
    <w:rsid w:val="00225F16"/>
    <w:rsid w:val="00227CB6"/>
    <w:rsid w:val="00230C14"/>
    <w:rsid w:val="002321F7"/>
    <w:rsid w:val="0024108E"/>
    <w:rsid w:val="00242E0D"/>
    <w:rsid w:val="00243176"/>
    <w:rsid w:val="002453F8"/>
    <w:rsid w:val="00250313"/>
    <w:rsid w:val="00252485"/>
    <w:rsid w:val="00254B14"/>
    <w:rsid w:val="0026513E"/>
    <w:rsid w:val="00270EE7"/>
    <w:rsid w:val="00272F67"/>
    <w:rsid w:val="002751B6"/>
    <w:rsid w:val="00275DCF"/>
    <w:rsid w:val="00276CF2"/>
    <w:rsid w:val="00277D3F"/>
    <w:rsid w:val="00295130"/>
    <w:rsid w:val="00295831"/>
    <w:rsid w:val="002A0640"/>
    <w:rsid w:val="002A14CF"/>
    <w:rsid w:val="002A1CFE"/>
    <w:rsid w:val="002A3A5D"/>
    <w:rsid w:val="002C2AA7"/>
    <w:rsid w:val="002C595D"/>
    <w:rsid w:val="002C6014"/>
    <w:rsid w:val="002D4059"/>
    <w:rsid w:val="002D45C4"/>
    <w:rsid w:val="002E07D6"/>
    <w:rsid w:val="002E0A9E"/>
    <w:rsid w:val="002E4091"/>
    <w:rsid w:val="00300FCD"/>
    <w:rsid w:val="00303A9E"/>
    <w:rsid w:val="00305975"/>
    <w:rsid w:val="00306434"/>
    <w:rsid w:val="00306EB6"/>
    <w:rsid w:val="003166DE"/>
    <w:rsid w:val="00320F4E"/>
    <w:rsid w:val="00323D2A"/>
    <w:rsid w:val="00324BB0"/>
    <w:rsid w:val="00337959"/>
    <w:rsid w:val="0034266A"/>
    <w:rsid w:val="00343D3F"/>
    <w:rsid w:val="00345C9E"/>
    <w:rsid w:val="00345DA0"/>
    <w:rsid w:val="00351EBA"/>
    <w:rsid w:val="00353A55"/>
    <w:rsid w:val="00353CEB"/>
    <w:rsid w:val="00357345"/>
    <w:rsid w:val="003609EC"/>
    <w:rsid w:val="00361EC1"/>
    <w:rsid w:val="00367316"/>
    <w:rsid w:val="00367573"/>
    <w:rsid w:val="00367662"/>
    <w:rsid w:val="003717CA"/>
    <w:rsid w:val="00373866"/>
    <w:rsid w:val="00373C39"/>
    <w:rsid w:val="003764AA"/>
    <w:rsid w:val="00377BD8"/>
    <w:rsid w:val="00382FA8"/>
    <w:rsid w:val="00384A1E"/>
    <w:rsid w:val="00391055"/>
    <w:rsid w:val="00391F0C"/>
    <w:rsid w:val="0039698A"/>
    <w:rsid w:val="003A0C6C"/>
    <w:rsid w:val="003A1036"/>
    <w:rsid w:val="003A1A26"/>
    <w:rsid w:val="003A3C9E"/>
    <w:rsid w:val="003A4C35"/>
    <w:rsid w:val="003A5B19"/>
    <w:rsid w:val="003A648F"/>
    <w:rsid w:val="003B13E3"/>
    <w:rsid w:val="003C14FA"/>
    <w:rsid w:val="003C214D"/>
    <w:rsid w:val="003D012B"/>
    <w:rsid w:val="003D354E"/>
    <w:rsid w:val="003D4F5A"/>
    <w:rsid w:val="003D77D9"/>
    <w:rsid w:val="003D7FD2"/>
    <w:rsid w:val="003E0E6F"/>
    <w:rsid w:val="003E2B25"/>
    <w:rsid w:val="003E5211"/>
    <w:rsid w:val="003F0734"/>
    <w:rsid w:val="003F39BA"/>
    <w:rsid w:val="004005B0"/>
    <w:rsid w:val="00400BB7"/>
    <w:rsid w:val="00404999"/>
    <w:rsid w:val="004069DE"/>
    <w:rsid w:val="00406A95"/>
    <w:rsid w:val="00413B8F"/>
    <w:rsid w:val="004310C8"/>
    <w:rsid w:val="00431FFF"/>
    <w:rsid w:val="004406D5"/>
    <w:rsid w:val="00441192"/>
    <w:rsid w:val="00441433"/>
    <w:rsid w:val="00444656"/>
    <w:rsid w:val="00445A81"/>
    <w:rsid w:val="00445EB8"/>
    <w:rsid w:val="00450E4E"/>
    <w:rsid w:val="00453DFC"/>
    <w:rsid w:val="0045674D"/>
    <w:rsid w:val="0046257D"/>
    <w:rsid w:val="00462853"/>
    <w:rsid w:val="004630B2"/>
    <w:rsid w:val="00463B0D"/>
    <w:rsid w:val="00465CAD"/>
    <w:rsid w:val="00474878"/>
    <w:rsid w:val="00475526"/>
    <w:rsid w:val="00480557"/>
    <w:rsid w:val="004820F9"/>
    <w:rsid w:val="00484130"/>
    <w:rsid w:val="004857D9"/>
    <w:rsid w:val="004866E3"/>
    <w:rsid w:val="00487DDA"/>
    <w:rsid w:val="00496683"/>
    <w:rsid w:val="004A10D0"/>
    <w:rsid w:val="004A22A9"/>
    <w:rsid w:val="004A37AB"/>
    <w:rsid w:val="004A6C53"/>
    <w:rsid w:val="004B0F4B"/>
    <w:rsid w:val="004B294B"/>
    <w:rsid w:val="004B5C02"/>
    <w:rsid w:val="004C3673"/>
    <w:rsid w:val="004C6D24"/>
    <w:rsid w:val="004C6D9A"/>
    <w:rsid w:val="004D0AC5"/>
    <w:rsid w:val="004D2210"/>
    <w:rsid w:val="004D2E8E"/>
    <w:rsid w:val="004D7477"/>
    <w:rsid w:val="004E1AEE"/>
    <w:rsid w:val="004E47F6"/>
    <w:rsid w:val="004E50B5"/>
    <w:rsid w:val="004E7FC2"/>
    <w:rsid w:val="004F0F2C"/>
    <w:rsid w:val="004F4E6C"/>
    <w:rsid w:val="00502940"/>
    <w:rsid w:val="00503EFB"/>
    <w:rsid w:val="00505325"/>
    <w:rsid w:val="00506B5D"/>
    <w:rsid w:val="00510DA1"/>
    <w:rsid w:val="00512863"/>
    <w:rsid w:val="005149E4"/>
    <w:rsid w:val="00515287"/>
    <w:rsid w:val="00515D8D"/>
    <w:rsid w:val="00523F30"/>
    <w:rsid w:val="00523FDA"/>
    <w:rsid w:val="0052562A"/>
    <w:rsid w:val="00525ACC"/>
    <w:rsid w:val="00525C7B"/>
    <w:rsid w:val="00526993"/>
    <w:rsid w:val="00531057"/>
    <w:rsid w:val="0054093F"/>
    <w:rsid w:val="0054611A"/>
    <w:rsid w:val="00553C89"/>
    <w:rsid w:val="00554E6B"/>
    <w:rsid w:val="0055759D"/>
    <w:rsid w:val="00570B7C"/>
    <w:rsid w:val="00573DCD"/>
    <w:rsid w:val="00581B28"/>
    <w:rsid w:val="005824C1"/>
    <w:rsid w:val="00583BA9"/>
    <w:rsid w:val="00584699"/>
    <w:rsid w:val="00586372"/>
    <w:rsid w:val="00587C83"/>
    <w:rsid w:val="005A22B0"/>
    <w:rsid w:val="005A3A70"/>
    <w:rsid w:val="005A515A"/>
    <w:rsid w:val="005B0AB0"/>
    <w:rsid w:val="005B1280"/>
    <w:rsid w:val="005B13A8"/>
    <w:rsid w:val="005B1466"/>
    <w:rsid w:val="005B29DC"/>
    <w:rsid w:val="005B2F80"/>
    <w:rsid w:val="005B309D"/>
    <w:rsid w:val="005B3E43"/>
    <w:rsid w:val="005C324A"/>
    <w:rsid w:val="005C3D2C"/>
    <w:rsid w:val="005C459B"/>
    <w:rsid w:val="005D3569"/>
    <w:rsid w:val="005D3E52"/>
    <w:rsid w:val="005D6890"/>
    <w:rsid w:val="005E12DD"/>
    <w:rsid w:val="005E1E5C"/>
    <w:rsid w:val="005E2A48"/>
    <w:rsid w:val="005F4084"/>
    <w:rsid w:val="005F748A"/>
    <w:rsid w:val="006008C4"/>
    <w:rsid w:val="00601B45"/>
    <w:rsid w:val="00602654"/>
    <w:rsid w:val="0060451C"/>
    <w:rsid w:val="006077B2"/>
    <w:rsid w:val="006079A6"/>
    <w:rsid w:val="00610E42"/>
    <w:rsid w:val="00610F01"/>
    <w:rsid w:val="00621ACE"/>
    <w:rsid w:val="006237A1"/>
    <w:rsid w:val="0062491B"/>
    <w:rsid w:val="0062631B"/>
    <w:rsid w:val="00631263"/>
    <w:rsid w:val="00632EA2"/>
    <w:rsid w:val="00637784"/>
    <w:rsid w:val="00641405"/>
    <w:rsid w:val="00641974"/>
    <w:rsid w:val="00651032"/>
    <w:rsid w:val="00657A15"/>
    <w:rsid w:val="006647E6"/>
    <w:rsid w:val="00665590"/>
    <w:rsid w:val="00666688"/>
    <w:rsid w:val="00675789"/>
    <w:rsid w:val="006758BA"/>
    <w:rsid w:val="00677AB7"/>
    <w:rsid w:val="00681A5C"/>
    <w:rsid w:val="00681E29"/>
    <w:rsid w:val="006904E5"/>
    <w:rsid w:val="00692E19"/>
    <w:rsid w:val="00694347"/>
    <w:rsid w:val="00694473"/>
    <w:rsid w:val="00694A35"/>
    <w:rsid w:val="00694D6E"/>
    <w:rsid w:val="00696953"/>
    <w:rsid w:val="006A232B"/>
    <w:rsid w:val="006C0002"/>
    <w:rsid w:val="006C62A9"/>
    <w:rsid w:val="006D2411"/>
    <w:rsid w:val="006D672D"/>
    <w:rsid w:val="006E15DC"/>
    <w:rsid w:val="006F1B8A"/>
    <w:rsid w:val="006F221A"/>
    <w:rsid w:val="006F4F16"/>
    <w:rsid w:val="006F640D"/>
    <w:rsid w:val="007011C4"/>
    <w:rsid w:val="0070305E"/>
    <w:rsid w:val="00710061"/>
    <w:rsid w:val="00710741"/>
    <w:rsid w:val="007115DF"/>
    <w:rsid w:val="00711D8B"/>
    <w:rsid w:val="0071231E"/>
    <w:rsid w:val="00714A4B"/>
    <w:rsid w:val="00721C1C"/>
    <w:rsid w:val="007253F5"/>
    <w:rsid w:val="00726DA9"/>
    <w:rsid w:val="0073104E"/>
    <w:rsid w:val="00731342"/>
    <w:rsid w:val="00734310"/>
    <w:rsid w:val="007409D8"/>
    <w:rsid w:val="0074126C"/>
    <w:rsid w:val="007440C8"/>
    <w:rsid w:val="0074637D"/>
    <w:rsid w:val="00751570"/>
    <w:rsid w:val="00752070"/>
    <w:rsid w:val="00752B93"/>
    <w:rsid w:val="00753E9E"/>
    <w:rsid w:val="00754F50"/>
    <w:rsid w:val="00757DAD"/>
    <w:rsid w:val="00760E4F"/>
    <w:rsid w:val="007637C6"/>
    <w:rsid w:val="007650CB"/>
    <w:rsid w:val="00766AAE"/>
    <w:rsid w:val="00770A3D"/>
    <w:rsid w:val="00771D43"/>
    <w:rsid w:val="00773CDD"/>
    <w:rsid w:val="00776D94"/>
    <w:rsid w:val="007860B3"/>
    <w:rsid w:val="0079673A"/>
    <w:rsid w:val="00797EED"/>
    <w:rsid w:val="007A160E"/>
    <w:rsid w:val="007A3132"/>
    <w:rsid w:val="007A5E84"/>
    <w:rsid w:val="007A77ED"/>
    <w:rsid w:val="007B1C85"/>
    <w:rsid w:val="007B2E67"/>
    <w:rsid w:val="007B33BA"/>
    <w:rsid w:val="007C0CA2"/>
    <w:rsid w:val="007C0E38"/>
    <w:rsid w:val="007C5FB5"/>
    <w:rsid w:val="007C6B0F"/>
    <w:rsid w:val="007D09D0"/>
    <w:rsid w:val="007D0DEE"/>
    <w:rsid w:val="007D3C74"/>
    <w:rsid w:val="007D48DF"/>
    <w:rsid w:val="007D547D"/>
    <w:rsid w:val="007D60D3"/>
    <w:rsid w:val="007E3A4B"/>
    <w:rsid w:val="007F1A9A"/>
    <w:rsid w:val="007F271D"/>
    <w:rsid w:val="007F4934"/>
    <w:rsid w:val="007F54AB"/>
    <w:rsid w:val="007F5E6A"/>
    <w:rsid w:val="007F7B42"/>
    <w:rsid w:val="00800140"/>
    <w:rsid w:val="00800A70"/>
    <w:rsid w:val="00804150"/>
    <w:rsid w:val="00804847"/>
    <w:rsid w:val="00810787"/>
    <w:rsid w:val="00817EAD"/>
    <w:rsid w:val="00822448"/>
    <w:rsid w:val="00826730"/>
    <w:rsid w:val="008328CB"/>
    <w:rsid w:val="0083295C"/>
    <w:rsid w:val="00833691"/>
    <w:rsid w:val="00833E59"/>
    <w:rsid w:val="00846D7E"/>
    <w:rsid w:val="00846E1E"/>
    <w:rsid w:val="00847B2E"/>
    <w:rsid w:val="008506C1"/>
    <w:rsid w:val="0085089A"/>
    <w:rsid w:val="0085752F"/>
    <w:rsid w:val="00860B6C"/>
    <w:rsid w:val="00861A76"/>
    <w:rsid w:val="00865A35"/>
    <w:rsid w:val="00865B5D"/>
    <w:rsid w:val="00866B4D"/>
    <w:rsid w:val="00867BFD"/>
    <w:rsid w:val="00867C53"/>
    <w:rsid w:val="008721D6"/>
    <w:rsid w:val="0087293E"/>
    <w:rsid w:val="00874268"/>
    <w:rsid w:val="008803A5"/>
    <w:rsid w:val="008818AD"/>
    <w:rsid w:val="00881D87"/>
    <w:rsid w:val="00883E1C"/>
    <w:rsid w:val="00886236"/>
    <w:rsid w:val="00886238"/>
    <w:rsid w:val="008967EA"/>
    <w:rsid w:val="008A053F"/>
    <w:rsid w:val="008A3273"/>
    <w:rsid w:val="008A796D"/>
    <w:rsid w:val="008B06D9"/>
    <w:rsid w:val="008B0F6D"/>
    <w:rsid w:val="008B2049"/>
    <w:rsid w:val="008B3883"/>
    <w:rsid w:val="008C1537"/>
    <w:rsid w:val="008C2799"/>
    <w:rsid w:val="008C4E09"/>
    <w:rsid w:val="008C7780"/>
    <w:rsid w:val="008D3CB7"/>
    <w:rsid w:val="008D7705"/>
    <w:rsid w:val="008E31A2"/>
    <w:rsid w:val="008F0C42"/>
    <w:rsid w:val="008F1237"/>
    <w:rsid w:val="008F1542"/>
    <w:rsid w:val="008F1C93"/>
    <w:rsid w:val="0090127C"/>
    <w:rsid w:val="00902C50"/>
    <w:rsid w:val="00902DBB"/>
    <w:rsid w:val="00903FA6"/>
    <w:rsid w:val="00907C6E"/>
    <w:rsid w:val="009111FC"/>
    <w:rsid w:val="00912B14"/>
    <w:rsid w:val="009159C7"/>
    <w:rsid w:val="009159DB"/>
    <w:rsid w:val="00917F0B"/>
    <w:rsid w:val="0092016A"/>
    <w:rsid w:val="009213FC"/>
    <w:rsid w:val="00921FEC"/>
    <w:rsid w:val="00922B25"/>
    <w:rsid w:val="00923007"/>
    <w:rsid w:val="009267C4"/>
    <w:rsid w:val="009348E0"/>
    <w:rsid w:val="00942FF7"/>
    <w:rsid w:val="00945978"/>
    <w:rsid w:val="0094653D"/>
    <w:rsid w:val="009479F6"/>
    <w:rsid w:val="00952C26"/>
    <w:rsid w:val="00957394"/>
    <w:rsid w:val="009615E9"/>
    <w:rsid w:val="00961917"/>
    <w:rsid w:val="00964118"/>
    <w:rsid w:val="00975C8D"/>
    <w:rsid w:val="009765A8"/>
    <w:rsid w:val="00976664"/>
    <w:rsid w:val="00982144"/>
    <w:rsid w:val="00982B4A"/>
    <w:rsid w:val="0098426E"/>
    <w:rsid w:val="009859FD"/>
    <w:rsid w:val="00985D11"/>
    <w:rsid w:val="00991818"/>
    <w:rsid w:val="00994385"/>
    <w:rsid w:val="00994983"/>
    <w:rsid w:val="00994B38"/>
    <w:rsid w:val="00997EEF"/>
    <w:rsid w:val="009A1153"/>
    <w:rsid w:val="009A2664"/>
    <w:rsid w:val="009B6BDF"/>
    <w:rsid w:val="009B7BE0"/>
    <w:rsid w:val="009C45E1"/>
    <w:rsid w:val="009C4E87"/>
    <w:rsid w:val="009C57C5"/>
    <w:rsid w:val="009C70CF"/>
    <w:rsid w:val="009D080F"/>
    <w:rsid w:val="009D1EBD"/>
    <w:rsid w:val="009D3B51"/>
    <w:rsid w:val="009D4068"/>
    <w:rsid w:val="009D4843"/>
    <w:rsid w:val="009D5E65"/>
    <w:rsid w:val="009D6317"/>
    <w:rsid w:val="009D6E82"/>
    <w:rsid w:val="009E032C"/>
    <w:rsid w:val="009E3004"/>
    <w:rsid w:val="009E4C1B"/>
    <w:rsid w:val="009E7E54"/>
    <w:rsid w:val="009F3AD6"/>
    <w:rsid w:val="009F6D25"/>
    <w:rsid w:val="009F72A2"/>
    <w:rsid w:val="00A00C53"/>
    <w:rsid w:val="00A02525"/>
    <w:rsid w:val="00A1404E"/>
    <w:rsid w:val="00A20F52"/>
    <w:rsid w:val="00A2253B"/>
    <w:rsid w:val="00A24AD0"/>
    <w:rsid w:val="00A25038"/>
    <w:rsid w:val="00A33E38"/>
    <w:rsid w:val="00A34069"/>
    <w:rsid w:val="00A34BA5"/>
    <w:rsid w:val="00A368B7"/>
    <w:rsid w:val="00A406BD"/>
    <w:rsid w:val="00A409FA"/>
    <w:rsid w:val="00A43E77"/>
    <w:rsid w:val="00A45366"/>
    <w:rsid w:val="00A47FC2"/>
    <w:rsid w:val="00A51EA5"/>
    <w:rsid w:val="00A65CB1"/>
    <w:rsid w:val="00A676AF"/>
    <w:rsid w:val="00A757BB"/>
    <w:rsid w:val="00A75F1A"/>
    <w:rsid w:val="00A77265"/>
    <w:rsid w:val="00A77FAF"/>
    <w:rsid w:val="00A82AE4"/>
    <w:rsid w:val="00A84237"/>
    <w:rsid w:val="00A855A8"/>
    <w:rsid w:val="00A860C3"/>
    <w:rsid w:val="00A87BE3"/>
    <w:rsid w:val="00A906CB"/>
    <w:rsid w:val="00A909C9"/>
    <w:rsid w:val="00A90E5E"/>
    <w:rsid w:val="00A92BF1"/>
    <w:rsid w:val="00A95E28"/>
    <w:rsid w:val="00A970E1"/>
    <w:rsid w:val="00AA0013"/>
    <w:rsid w:val="00AA1E5B"/>
    <w:rsid w:val="00AA55A0"/>
    <w:rsid w:val="00AA5C08"/>
    <w:rsid w:val="00AB4590"/>
    <w:rsid w:val="00AB4646"/>
    <w:rsid w:val="00AB5BD3"/>
    <w:rsid w:val="00AB6043"/>
    <w:rsid w:val="00AB7761"/>
    <w:rsid w:val="00AB7E98"/>
    <w:rsid w:val="00AC6C41"/>
    <w:rsid w:val="00AC6F14"/>
    <w:rsid w:val="00AD13EB"/>
    <w:rsid w:val="00AD245A"/>
    <w:rsid w:val="00AE6A06"/>
    <w:rsid w:val="00AE74B0"/>
    <w:rsid w:val="00AF0999"/>
    <w:rsid w:val="00AF57C7"/>
    <w:rsid w:val="00AF5B8B"/>
    <w:rsid w:val="00B02F70"/>
    <w:rsid w:val="00B053A0"/>
    <w:rsid w:val="00B06191"/>
    <w:rsid w:val="00B145E3"/>
    <w:rsid w:val="00B17E04"/>
    <w:rsid w:val="00B17EA9"/>
    <w:rsid w:val="00B212B7"/>
    <w:rsid w:val="00B24AAD"/>
    <w:rsid w:val="00B2773D"/>
    <w:rsid w:val="00B27CCC"/>
    <w:rsid w:val="00B338A2"/>
    <w:rsid w:val="00B3404C"/>
    <w:rsid w:val="00B36B3B"/>
    <w:rsid w:val="00B3728A"/>
    <w:rsid w:val="00B42EAD"/>
    <w:rsid w:val="00B43ACF"/>
    <w:rsid w:val="00B5314E"/>
    <w:rsid w:val="00B546B5"/>
    <w:rsid w:val="00B54BBE"/>
    <w:rsid w:val="00B608FB"/>
    <w:rsid w:val="00B60D34"/>
    <w:rsid w:val="00B64354"/>
    <w:rsid w:val="00B65269"/>
    <w:rsid w:val="00B7154D"/>
    <w:rsid w:val="00B74DCE"/>
    <w:rsid w:val="00B750ED"/>
    <w:rsid w:val="00B75621"/>
    <w:rsid w:val="00B826A3"/>
    <w:rsid w:val="00B826CF"/>
    <w:rsid w:val="00B87141"/>
    <w:rsid w:val="00B875BC"/>
    <w:rsid w:val="00B9288B"/>
    <w:rsid w:val="00B93152"/>
    <w:rsid w:val="00B9441E"/>
    <w:rsid w:val="00B95781"/>
    <w:rsid w:val="00B957C6"/>
    <w:rsid w:val="00B964CB"/>
    <w:rsid w:val="00B977EF"/>
    <w:rsid w:val="00BA101F"/>
    <w:rsid w:val="00BA151A"/>
    <w:rsid w:val="00BA5872"/>
    <w:rsid w:val="00BA5D14"/>
    <w:rsid w:val="00BA6185"/>
    <w:rsid w:val="00BA650C"/>
    <w:rsid w:val="00BA6C78"/>
    <w:rsid w:val="00BB0074"/>
    <w:rsid w:val="00BB0470"/>
    <w:rsid w:val="00BB1561"/>
    <w:rsid w:val="00BB39A3"/>
    <w:rsid w:val="00BB40D4"/>
    <w:rsid w:val="00BB5C30"/>
    <w:rsid w:val="00BB5C5D"/>
    <w:rsid w:val="00BB5D76"/>
    <w:rsid w:val="00BC2541"/>
    <w:rsid w:val="00BC2EC7"/>
    <w:rsid w:val="00BC5FE5"/>
    <w:rsid w:val="00BC64AB"/>
    <w:rsid w:val="00BC7CF6"/>
    <w:rsid w:val="00BD1286"/>
    <w:rsid w:val="00BD2476"/>
    <w:rsid w:val="00BD524B"/>
    <w:rsid w:val="00BE00FB"/>
    <w:rsid w:val="00BE26AD"/>
    <w:rsid w:val="00BE333F"/>
    <w:rsid w:val="00BE6A34"/>
    <w:rsid w:val="00BF1B57"/>
    <w:rsid w:val="00BF4ED3"/>
    <w:rsid w:val="00C030CD"/>
    <w:rsid w:val="00C0747B"/>
    <w:rsid w:val="00C15556"/>
    <w:rsid w:val="00C156C8"/>
    <w:rsid w:val="00C32B5B"/>
    <w:rsid w:val="00C41B69"/>
    <w:rsid w:val="00C42392"/>
    <w:rsid w:val="00C43F4C"/>
    <w:rsid w:val="00C45C11"/>
    <w:rsid w:val="00C470CB"/>
    <w:rsid w:val="00C50AF6"/>
    <w:rsid w:val="00C5511C"/>
    <w:rsid w:val="00C61B44"/>
    <w:rsid w:val="00C62756"/>
    <w:rsid w:val="00C66C26"/>
    <w:rsid w:val="00C67073"/>
    <w:rsid w:val="00C70120"/>
    <w:rsid w:val="00C7426E"/>
    <w:rsid w:val="00C75E8D"/>
    <w:rsid w:val="00C77D50"/>
    <w:rsid w:val="00C81DFB"/>
    <w:rsid w:val="00C90ECA"/>
    <w:rsid w:val="00C9120A"/>
    <w:rsid w:val="00C935A2"/>
    <w:rsid w:val="00C93E38"/>
    <w:rsid w:val="00C96D16"/>
    <w:rsid w:val="00CA2416"/>
    <w:rsid w:val="00CA4292"/>
    <w:rsid w:val="00CA448E"/>
    <w:rsid w:val="00CA5AE4"/>
    <w:rsid w:val="00CA633F"/>
    <w:rsid w:val="00CB01A4"/>
    <w:rsid w:val="00CB0BBC"/>
    <w:rsid w:val="00CB0C4C"/>
    <w:rsid w:val="00CB1D55"/>
    <w:rsid w:val="00CB7734"/>
    <w:rsid w:val="00CC03BB"/>
    <w:rsid w:val="00CC6A87"/>
    <w:rsid w:val="00CD0A8C"/>
    <w:rsid w:val="00CD596A"/>
    <w:rsid w:val="00CD7C7C"/>
    <w:rsid w:val="00CD7C8A"/>
    <w:rsid w:val="00CE3F3D"/>
    <w:rsid w:val="00CE629A"/>
    <w:rsid w:val="00CE69C7"/>
    <w:rsid w:val="00CE782C"/>
    <w:rsid w:val="00CF714A"/>
    <w:rsid w:val="00D01AEE"/>
    <w:rsid w:val="00D020C6"/>
    <w:rsid w:val="00D05816"/>
    <w:rsid w:val="00D061BC"/>
    <w:rsid w:val="00D077C0"/>
    <w:rsid w:val="00D100D4"/>
    <w:rsid w:val="00D121AD"/>
    <w:rsid w:val="00D1346B"/>
    <w:rsid w:val="00D137D7"/>
    <w:rsid w:val="00D13FC1"/>
    <w:rsid w:val="00D2419C"/>
    <w:rsid w:val="00D24A87"/>
    <w:rsid w:val="00D3286D"/>
    <w:rsid w:val="00D351D0"/>
    <w:rsid w:val="00D379FA"/>
    <w:rsid w:val="00D41FC1"/>
    <w:rsid w:val="00D442E4"/>
    <w:rsid w:val="00D5227D"/>
    <w:rsid w:val="00D5256C"/>
    <w:rsid w:val="00D545B0"/>
    <w:rsid w:val="00D55AC3"/>
    <w:rsid w:val="00D5609F"/>
    <w:rsid w:val="00D56516"/>
    <w:rsid w:val="00D57C82"/>
    <w:rsid w:val="00D608AE"/>
    <w:rsid w:val="00D648C4"/>
    <w:rsid w:val="00D67BBC"/>
    <w:rsid w:val="00D67D80"/>
    <w:rsid w:val="00D70278"/>
    <w:rsid w:val="00D710BC"/>
    <w:rsid w:val="00D7110E"/>
    <w:rsid w:val="00D71589"/>
    <w:rsid w:val="00D72444"/>
    <w:rsid w:val="00D7258C"/>
    <w:rsid w:val="00D72A73"/>
    <w:rsid w:val="00D73CF2"/>
    <w:rsid w:val="00D73F19"/>
    <w:rsid w:val="00D80E81"/>
    <w:rsid w:val="00D81274"/>
    <w:rsid w:val="00D87968"/>
    <w:rsid w:val="00D87E03"/>
    <w:rsid w:val="00D9486B"/>
    <w:rsid w:val="00DA1CDA"/>
    <w:rsid w:val="00DA2AD6"/>
    <w:rsid w:val="00DA3229"/>
    <w:rsid w:val="00DA3A67"/>
    <w:rsid w:val="00DA477D"/>
    <w:rsid w:val="00DC4B87"/>
    <w:rsid w:val="00DC612D"/>
    <w:rsid w:val="00DD1678"/>
    <w:rsid w:val="00DE1883"/>
    <w:rsid w:val="00DE1DB1"/>
    <w:rsid w:val="00DE656B"/>
    <w:rsid w:val="00DF0A56"/>
    <w:rsid w:val="00DF17A7"/>
    <w:rsid w:val="00DF2354"/>
    <w:rsid w:val="00DF4434"/>
    <w:rsid w:val="00DF4557"/>
    <w:rsid w:val="00DF472C"/>
    <w:rsid w:val="00DF62C7"/>
    <w:rsid w:val="00E00CF5"/>
    <w:rsid w:val="00E02F34"/>
    <w:rsid w:val="00E03E0A"/>
    <w:rsid w:val="00E10445"/>
    <w:rsid w:val="00E12466"/>
    <w:rsid w:val="00E176D4"/>
    <w:rsid w:val="00E23CE7"/>
    <w:rsid w:val="00E273DC"/>
    <w:rsid w:val="00E274BA"/>
    <w:rsid w:val="00E34506"/>
    <w:rsid w:val="00E348C1"/>
    <w:rsid w:val="00E37F2C"/>
    <w:rsid w:val="00E438BF"/>
    <w:rsid w:val="00E46F9F"/>
    <w:rsid w:val="00E52CEB"/>
    <w:rsid w:val="00E53E3E"/>
    <w:rsid w:val="00E54BDF"/>
    <w:rsid w:val="00E56B6F"/>
    <w:rsid w:val="00E600E4"/>
    <w:rsid w:val="00E6066F"/>
    <w:rsid w:val="00E72539"/>
    <w:rsid w:val="00E72C00"/>
    <w:rsid w:val="00E72FCF"/>
    <w:rsid w:val="00E76335"/>
    <w:rsid w:val="00E7769F"/>
    <w:rsid w:val="00E77BE6"/>
    <w:rsid w:val="00E81F4B"/>
    <w:rsid w:val="00E83A14"/>
    <w:rsid w:val="00E84E11"/>
    <w:rsid w:val="00E9038F"/>
    <w:rsid w:val="00E920FB"/>
    <w:rsid w:val="00E92B6D"/>
    <w:rsid w:val="00E9607E"/>
    <w:rsid w:val="00E972CC"/>
    <w:rsid w:val="00EA2FAC"/>
    <w:rsid w:val="00EA45F9"/>
    <w:rsid w:val="00EA4B88"/>
    <w:rsid w:val="00EA5315"/>
    <w:rsid w:val="00EA667D"/>
    <w:rsid w:val="00EA789F"/>
    <w:rsid w:val="00EB23C7"/>
    <w:rsid w:val="00EB2E41"/>
    <w:rsid w:val="00EB3FF5"/>
    <w:rsid w:val="00EB449B"/>
    <w:rsid w:val="00EB5F01"/>
    <w:rsid w:val="00EC4E0E"/>
    <w:rsid w:val="00EC740E"/>
    <w:rsid w:val="00ED0074"/>
    <w:rsid w:val="00ED50AE"/>
    <w:rsid w:val="00EE0786"/>
    <w:rsid w:val="00EE12AA"/>
    <w:rsid w:val="00EE3221"/>
    <w:rsid w:val="00EE4B7D"/>
    <w:rsid w:val="00EF0677"/>
    <w:rsid w:val="00EF3473"/>
    <w:rsid w:val="00EF70C3"/>
    <w:rsid w:val="00F01125"/>
    <w:rsid w:val="00F01180"/>
    <w:rsid w:val="00F0676E"/>
    <w:rsid w:val="00F10F68"/>
    <w:rsid w:val="00F13226"/>
    <w:rsid w:val="00F139E9"/>
    <w:rsid w:val="00F13B0E"/>
    <w:rsid w:val="00F14203"/>
    <w:rsid w:val="00F16B2E"/>
    <w:rsid w:val="00F16BB6"/>
    <w:rsid w:val="00F16CD0"/>
    <w:rsid w:val="00F17AC7"/>
    <w:rsid w:val="00F210ED"/>
    <w:rsid w:val="00F257BA"/>
    <w:rsid w:val="00F26CB4"/>
    <w:rsid w:val="00F30FF1"/>
    <w:rsid w:val="00F351B4"/>
    <w:rsid w:val="00F415B6"/>
    <w:rsid w:val="00F46AFE"/>
    <w:rsid w:val="00F52F09"/>
    <w:rsid w:val="00F54088"/>
    <w:rsid w:val="00F55F05"/>
    <w:rsid w:val="00F57E69"/>
    <w:rsid w:val="00F71B4E"/>
    <w:rsid w:val="00F74BD9"/>
    <w:rsid w:val="00F750C0"/>
    <w:rsid w:val="00F83447"/>
    <w:rsid w:val="00F85A9A"/>
    <w:rsid w:val="00F91EA7"/>
    <w:rsid w:val="00FA1770"/>
    <w:rsid w:val="00FA2E1A"/>
    <w:rsid w:val="00FA4416"/>
    <w:rsid w:val="00FA614E"/>
    <w:rsid w:val="00FB1E94"/>
    <w:rsid w:val="00FB2DD9"/>
    <w:rsid w:val="00FB6012"/>
    <w:rsid w:val="00FC3EC2"/>
    <w:rsid w:val="00FC66DE"/>
    <w:rsid w:val="00FC77EA"/>
    <w:rsid w:val="00FD1449"/>
    <w:rsid w:val="00FD20F5"/>
    <w:rsid w:val="00FD5F15"/>
    <w:rsid w:val="00FD671E"/>
    <w:rsid w:val="00FE1434"/>
    <w:rsid w:val="00FE2B43"/>
    <w:rsid w:val="00FE69CF"/>
    <w:rsid w:val="00FF13D1"/>
    <w:rsid w:val="00FF1826"/>
    <w:rsid w:val="00FF3346"/>
    <w:rsid w:val="00FF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743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3404C"/>
    <w:pPr>
      <w:keepNext/>
      <w:widowControl w:val="0"/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B957C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4611A"/>
    <w:pPr>
      <w:keepNext/>
      <w:widowControl w:val="0"/>
      <w:tabs>
        <w:tab w:val="left" w:pos="851"/>
      </w:tabs>
      <w:spacing w:before="240" w:after="60" w:line="360" w:lineRule="auto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545B0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Normalny"/>
    <w:next w:val="Normalny"/>
    <w:qFormat/>
    <w:rsid w:val="00E6066F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3404C"/>
    <w:pPr>
      <w:widowControl w:val="0"/>
      <w:jc w:val="center"/>
    </w:pPr>
    <w:rPr>
      <w:b/>
      <w:sz w:val="28"/>
      <w:szCs w:val="20"/>
    </w:rPr>
  </w:style>
  <w:style w:type="paragraph" w:styleId="Tekstpodstawowy3">
    <w:name w:val="Body Text 3"/>
    <w:basedOn w:val="Normalny"/>
    <w:rsid w:val="00B3404C"/>
    <w:pPr>
      <w:jc w:val="both"/>
    </w:pPr>
    <w:rPr>
      <w:sz w:val="26"/>
      <w:szCs w:val="20"/>
    </w:rPr>
  </w:style>
  <w:style w:type="paragraph" w:styleId="Tekstdymka">
    <w:name w:val="Balloon Text"/>
    <w:basedOn w:val="Normalny"/>
    <w:link w:val="TekstdymkaZnak"/>
    <w:rsid w:val="00320F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20F4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076D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76DB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76DB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76DB5"/>
    <w:rPr>
      <w:sz w:val="24"/>
      <w:szCs w:val="24"/>
    </w:rPr>
  </w:style>
  <w:style w:type="paragraph" w:styleId="Zwykytekst">
    <w:name w:val="Plain Text"/>
    <w:basedOn w:val="Normalny"/>
    <w:rsid w:val="00B36B3B"/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rsid w:val="007F4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1">
    <w:name w:val="SIWZ 1"/>
    <w:basedOn w:val="Normalny"/>
    <w:rsid w:val="00E6066F"/>
    <w:pPr>
      <w:keepNext/>
      <w:numPr>
        <w:numId w:val="1"/>
      </w:numPr>
      <w:spacing w:before="240" w:after="60" w:line="360" w:lineRule="auto"/>
      <w:outlineLvl w:val="0"/>
    </w:pPr>
    <w:rPr>
      <w:b/>
      <w:sz w:val="28"/>
      <w:szCs w:val="28"/>
    </w:rPr>
  </w:style>
  <w:style w:type="paragraph" w:customStyle="1" w:styleId="SIWZ2">
    <w:name w:val="SIWZ 2"/>
    <w:basedOn w:val="Normalny"/>
    <w:rsid w:val="00E6066F"/>
    <w:pPr>
      <w:numPr>
        <w:ilvl w:val="1"/>
        <w:numId w:val="1"/>
      </w:numPr>
      <w:spacing w:before="60" w:line="360" w:lineRule="auto"/>
      <w:jc w:val="both"/>
    </w:pPr>
  </w:style>
  <w:style w:type="paragraph" w:customStyle="1" w:styleId="SIWZ3">
    <w:name w:val="SIWZ 3"/>
    <w:basedOn w:val="Normalny"/>
    <w:rsid w:val="00E6066F"/>
    <w:pPr>
      <w:numPr>
        <w:ilvl w:val="2"/>
        <w:numId w:val="1"/>
      </w:numPr>
      <w:spacing w:before="60" w:line="288" w:lineRule="auto"/>
      <w:jc w:val="both"/>
    </w:pPr>
  </w:style>
  <w:style w:type="paragraph" w:customStyle="1" w:styleId="SIWZ4">
    <w:name w:val="SIWZ 4"/>
    <w:basedOn w:val="Normalny"/>
    <w:rsid w:val="00E6066F"/>
    <w:pPr>
      <w:numPr>
        <w:ilvl w:val="3"/>
        <w:numId w:val="1"/>
      </w:numPr>
      <w:spacing w:before="60" w:line="288" w:lineRule="auto"/>
      <w:jc w:val="both"/>
    </w:pPr>
  </w:style>
  <w:style w:type="paragraph" w:customStyle="1" w:styleId="SIWZ5">
    <w:name w:val="SIWZ 5"/>
    <w:basedOn w:val="SIWZ4"/>
    <w:rsid w:val="00E6066F"/>
    <w:pPr>
      <w:numPr>
        <w:ilvl w:val="4"/>
      </w:numPr>
    </w:pPr>
  </w:style>
  <w:style w:type="paragraph" w:customStyle="1" w:styleId="SIWZ6">
    <w:name w:val="SIWZ 6"/>
    <w:basedOn w:val="SIWZ4"/>
    <w:rsid w:val="00E6066F"/>
    <w:pPr>
      <w:numPr>
        <w:ilvl w:val="5"/>
      </w:numPr>
    </w:pPr>
  </w:style>
  <w:style w:type="paragraph" w:customStyle="1" w:styleId="SIWZ7">
    <w:name w:val="SIWZ 7"/>
    <w:basedOn w:val="SIWZ4"/>
    <w:rsid w:val="00E6066F"/>
    <w:pPr>
      <w:numPr>
        <w:ilvl w:val="6"/>
      </w:numPr>
    </w:pPr>
  </w:style>
  <w:style w:type="paragraph" w:customStyle="1" w:styleId="SIWZ8">
    <w:name w:val="SIWZ 8"/>
    <w:basedOn w:val="SIWZ4"/>
    <w:rsid w:val="00E6066F"/>
    <w:pPr>
      <w:numPr>
        <w:ilvl w:val="7"/>
      </w:numPr>
    </w:pPr>
  </w:style>
  <w:style w:type="paragraph" w:styleId="Spistreci1">
    <w:name w:val="toc 1"/>
    <w:basedOn w:val="Normalny"/>
    <w:next w:val="Normalny"/>
    <w:autoRedefine/>
    <w:rsid w:val="00F13226"/>
    <w:pPr>
      <w:tabs>
        <w:tab w:val="left" w:pos="1980"/>
        <w:tab w:val="right" w:leader="dot" w:pos="9344"/>
      </w:tabs>
      <w:spacing w:after="60"/>
      <w:ind w:left="1979" w:hanging="1979"/>
    </w:pPr>
    <w:rPr>
      <w:noProof/>
      <w:color w:val="000000"/>
    </w:rPr>
  </w:style>
  <w:style w:type="character" w:styleId="Hipercze">
    <w:name w:val="Hyperlink"/>
    <w:unhideWhenUsed/>
    <w:rsid w:val="00E6066F"/>
    <w:rPr>
      <w:color w:val="0000FF"/>
      <w:u w:val="single"/>
    </w:rPr>
  </w:style>
  <w:style w:type="paragraph" w:styleId="Tekstpodstawowywcity">
    <w:name w:val="Body Text Indent"/>
    <w:basedOn w:val="Normalny"/>
    <w:rsid w:val="00F13226"/>
    <w:pPr>
      <w:spacing w:after="120"/>
      <w:ind w:left="283"/>
    </w:pPr>
  </w:style>
  <w:style w:type="paragraph" w:customStyle="1" w:styleId="TEKSTPODSTAWOWY0">
    <w:name w:val="TEKST PODSTAWOWY"/>
    <w:basedOn w:val="Normalny"/>
    <w:rsid w:val="007E3A4B"/>
    <w:pPr>
      <w:keepNext/>
      <w:ind w:right="-70"/>
      <w:outlineLvl w:val="3"/>
    </w:pPr>
    <w:rPr>
      <w:rFonts w:ascii="Arial" w:hAnsi="Arial" w:cs="Arial"/>
      <w:noProof/>
      <w:sz w:val="22"/>
      <w:szCs w:val="20"/>
    </w:rPr>
  </w:style>
  <w:style w:type="paragraph" w:customStyle="1" w:styleId="Tekstzwyky">
    <w:name w:val="Tekst zwykły"/>
    <w:basedOn w:val="Normalny"/>
    <w:rsid w:val="000A7B71"/>
    <w:pPr>
      <w:spacing w:line="360" w:lineRule="auto"/>
      <w:jc w:val="both"/>
    </w:pPr>
    <w:rPr>
      <w:sz w:val="28"/>
      <w:szCs w:val="20"/>
    </w:rPr>
  </w:style>
  <w:style w:type="character" w:styleId="Odwoaniedokomentarza">
    <w:name w:val="annotation reference"/>
    <w:semiHidden/>
    <w:rsid w:val="00766AAE"/>
    <w:rPr>
      <w:sz w:val="16"/>
      <w:szCs w:val="16"/>
    </w:rPr>
  </w:style>
  <w:style w:type="paragraph" w:styleId="Tekstkomentarza">
    <w:name w:val="annotation text"/>
    <w:basedOn w:val="Normalny"/>
    <w:semiHidden/>
    <w:rsid w:val="00766A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66AAE"/>
    <w:rPr>
      <w:b/>
      <w:bCs/>
    </w:rPr>
  </w:style>
  <w:style w:type="paragraph" w:styleId="Tekstprzypisukocowego">
    <w:name w:val="endnote text"/>
    <w:basedOn w:val="Normalny"/>
    <w:semiHidden/>
    <w:rsid w:val="00FC66DE"/>
    <w:rPr>
      <w:sz w:val="20"/>
      <w:szCs w:val="20"/>
    </w:rPr>
  </w:style>
  <w:style w:type="character" w:styleId="Odwoanieprzypisukocowego">
    <w:name w:val="endnote reference"/>
    <w:semiHidden/>
    <w:rsid w:val="00FC66DE"/>
    <w:rPr>
      <w:vertAlign w:val="superscript"/>
    </w:rPr>
  </w:style>
  <w:style w:type="character" w:customStyle="1" w:styleId="Nagwek3Znak">
    <w:name w:val="Nagłówek 3 Znak"/>
    <w:link w:val="Nagwek3"/>
    <w:rsid w:val="0054611A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link w:val="Nagwek2"/>
    <w:semiHidden/>
    <w:rsid w:val="00B957C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ormalnyWeb">
    <w:name w:val="Normal (Web)"/>
    <w:basedOn w:val="Normalny"/>
    <w:rsid w:val="00907C6E"/>
    <w:pPr>
      <w:tabs>
        <w:tab w:val="left" w:pos="851"/>
      </w:tabs>
      <w:suppressAutoHyphens/>
      <w:spacing w:before="280" w:after="280" w:line="360" w:lineRule="auto"/>
      <w:jc w:val="both"/>
    </w:pPr>
    <w:rPr>
      <w:rFonts w:ascii="Arial" w:hAnsi="Arial" w:cs="Calibri"/>
      <w:lang w:eastAsia="ar-SA"/>
    </w:rPr>
  </w:style>
  <w:style w:type="paragraph" w:styleId="Akapitzlist">
    <w:name w:val="List Paragraph"/>
    <w:basedOn w:val="Normalny"/>
    <w:uiPriority w:val="34"/>
    <w:qFormat/>
    <w:rsid w:val="008B3883"/>
    <w:pPr>
      <w:ind w:left="708"/>
    </w:pPr>
  </w:style>
  <w:style w:type="character" w:customStyle="1" w:styleId="Nagwek7Znak">
    <w:name w:val="Nagłówek 7 Znak"/>
    <w:link w:val="Nagwek7"/>
    <w:semiHidden/>
    <w:rsid w:val="00D545B0"/>
    <w:rPr>
      <w:rFonts w:ascii="Calibri" w:eastAsia="Times New Roman" w:hAnsi="Calibri" w:cs="Times New Roman"/>
      <w:sz w:val="24"/>
      <w:szCs w:val="24"/>
    </w:rPr>
  </w:style>
  <w:style w:type="paragraph" w:customStyle="1" w:styleId="Akapitzlist1">
    <w:name w:val="Akapit z listą1"/>
    <w:basedOn w:val="Normalny"/>
    <w:rsid w:val="005A22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9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66F55-E65D-4D80-8740-89E3F4485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2022-10-27T09:36:00Z</dcterms:created>
  <dcterms:modified xsi:type="dcterms:W3CDTF">2022-10-27T09:36:00Z</dcterms:modified>
</cp:coreProperties>
</file>